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27930" w14:textId="08F0A07C" w:rsidR="000232BF" w:rsidRDefault="000232B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32D5CF3" wp14:editId="2084279E">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B358E" w14:textId="77777777" w:rsidR="000232BF" w:rsidRDefault="000232B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D5CF3"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1F9B358E" w14:textId="77777777" w:rsidR="000232BF" w:rsidRDefault="000232B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2D8FD711" w14:textId="77777777" w:rsidR="000232BF" w:rsidRDefault="000232BF">
      <w:pPr>
        <w:pStyle w:val="FicheTitre"/>
        <w:rPr>
          <w:rFonts w:cs="Arial Narrow"/>
          <w:b w:val="0"/>
          <w:bCs/>
          <w:spacing w:val="50"/>
          <w:szCs w:val="17"/>
        </w:rPr>
      </w:pPr>
    </w:p>
    <w:p w14:paraId="023A7C99" w14:textId="187189BD" w:rsidR="000232BF" w:rsidRDefault="000232BF">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E539D9D" wp14:editId="12495E7C">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27DBE6AA" w14:textId="77777777">
        <w:tc>
          <w:tcPr>
            <w:tcW w:w="9039" w:type="dxa"/>
            <w:shd w:val="clear" w:color="auto" w:fill="465F9D"/>
          </w:tcPr>
          <w:p w14:paraId="18CAAFC2" w14:textId="77777777" w:rsidR="000232BF" w:rsidRDefault="000232B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C56578" w14:textId="77777777" w:rsidR="000232BF" w:rsidRDefault="000232B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59D27BB7" w14:textId="77777777" w:rsidR="000232BF" w:rsidRDefault="000232B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AE1147D" w14:textId="77777777" w:rsidR="000232BF" w:rsidRDefault="000232B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3A2CC6EC" w14:textId="77777777" w:rsidR="000232BF" w:rsidRDefault="000232BF">
      <w:pPr>
        <w:jc w:val="both"/>
        <w:rPr>
          <w:rFonts w:ascii="Arial" w:hAnsi="Arial" w:cs="Arial"/>
        </w:rPr>
      </w:pPr>
    </w:p>
    <w:p w14:paraId="62D82A4B" w14:textId="77777777" w:rsidR="000232BF" w:rsidRDefault="000232B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9DB61EE" w14:textId="77777777" w:rsidR="000232BF" w:rsidRDefault="000232B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048A368" w14:textId="77777777" w:rsidR="000232BF" w:rsidRDefault="000232BF">
      <w:pPr>
        <w:rPr>
          <w:rFonts w:ascii="Marianne" w:hAnsi="Marianne"/>
        </w:rPr>
      </w:pPr>
    </w:p>
    <w:p w14:paraId="4DB18C3F" w14:textId="77777777" w:rsidR="000232BF" w:rsidRDefault="000232B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5E20F5" w14:textId="77777777" w:rsidR="000232BF" w:rsidRDefault="000232BF">
      <w:pPr>
        <w:rPr>
          <w:rFonts w:ascii="Marianne" w:hAnsi="Marianne"/>
        </w:rPr>
      </w:pPr>
    </w:p>
    <w:p w14:paraId="49232933" w14:textId="77777777" w:rsidR="000232BF" w:rsidRDefault="000232B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4F06D54" w14:textId="77777777" w:rsidR="000232BF" w:rsidRDefault="000232BF">
      <w:pPr>
        <w:jc w:val="both"/>
        <w:rPr>
          <w:rFonts w:ascii="Marianne" w:hAnsi="Marianne" w:cs="Arial"/>
          <w:i/>
          <w:iCs/>
        </w:rPr>
      </w:pPr>
    </w:p>
    <w:p w14:paraId="769F2D9E" w14:textId="77777777" w:rsidR="000232BF" w:rsidRDefault="000232B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w:t>
      </w:r>
      <w:r>
        <w:rPr>
          <w:rFonts w:ascii="Marianne" w:hAnsi="Marianne" w:cs="Arial"/>
          <w:b w:val="0"/>
          <w:i/>
          <w:sz w:val="18"/>
          <w:szCs w:val="18"/>
        </w:rPr>
        <w:t>nt ou non soumis aux obligations relatives à la préparation et à la passation prévues par ce code. Dans tous ces cas, le présent formulaire type est utilisable.</w:t>
      </w:r>
    </w:p>
    <w:p w14:paraId="53A5FB23" w14:textId="77777777" w:rsidR="000232BF" w:rsidRDefault="000232BF">
      <w:pPr>
        <w:jc w:val="both"/>
        <w:rPr>
          <w:rFonts w:ascii="Marianne" w:hAnsi="Marianne" w:cs="Arial"/>
          <w:i/>
          <w:sz w:val="18"/>
          <w:szCs w:val="18"/>
        </w:rPr>
      </w:pPr>
    </w:p>
    <w:p w14:paraId="21A0478E" w14:textId="77777777" w:rsidR="000232BF" w:rsidRDefault="000232B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3A72915E" w14:textId="77777777">
        <w:tc>
          <w:tcPr>
            <w:tcW w:w="9710" w:type="dxa"/>
            <w:shd w:val="clear" w:color="auto" w:fill="465F9D"/>
          </w:tcPr>
          <w:p w14:paraId="1CE5E443" w14:textId="77777777" w:rsidR="000232BF" w:rsidRDefault="000232B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83F915F" w14:textId="77777777" w:rsidR="000232BF" w:rsidRDefault="000232B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19B8DBA1" w14:textId="77777777" w:rsidR="000232BF" w:rsidRDefault="000232BF">
      <w:pPr>
        <w:rPr>
          <w:rFonts w:ascii="Marianne" w:hAnsi="Marianne" w:cs="Arial"/>
          <w:b/>
          <w:bCs/>
        </w:rPr>
      </w:pPr>
    </w:p>
    <w:p w14:paraId="63CE7B77" w14:textId="77777777" w:rsidR="000232BF" w:rsidRDefault="000232BF">
      <w:pPr>
        <w:rPr>
          <w:rFonts w:ascii="Marianne" w:hAnsi="Marianne" w:cs="Arial"/>
          <w:b/>
          <w:bCs/>
        </w:rPr>
      </w:pPr>
    </w:p>
    <w:p w14:paraId="366E947C" w14:textId="77777777" w:rsidR="004D5375" w:rsidRDefault="004D5375" w:rsidP="004D5375">
      <w:pPr>
        <w:rPr>
          <w:rFonts w:ascii="Arial" w:hAnsi="Arial" w:cs="Arial"/>
          <w:b/>
          <w:bCs/>
        </w:rPr>
      </w:pPr>
      <w:r w:rsidRPr="00FE1C89">
        <w:rPr>
          <w:rFonts w:ascii="Arial" w:hAnsi="Arial" w:cs="Arial"/>
          <w:b/>
          <w:bCs/>
        </w:rPr>
        <w:t>Travaux de réfection de la toiture terrasse du laboratoire IS2M à Mulhouse sur le Campus de l’Illberg géré par le CNRS Délégation Alsace.</w:t>
      </w:r>
    </w:p>
    <w:p w14:paraId="0363651E" w14:textId="77777777" w:rsidR="000232BF" w:rsidRDefault="000232BF">
      <w:pPr>
        <w:rPr>
          <w:rFonts w:ascii="Marianne" w:hAnsi="Marianne" w:cs="Arial"/>
          <w:b/>
          <w:bCs/>
        </w:rPr>
      </w:pPr>
    </w:p>
    <w:p w14:paraId="172ADE0F" w14:textId="77777777" w:rsidR="000232BF" w:rsidRDefault="000232BF">
      <w:pPr>
        <w:rPr>
          <w:rFonts w:ascii="Marianne" w:hAnsi="Marianne" w:cs="Arial"/>
          <w:b/>
          <w:bCs/>
        </w:rPr>
      </w:pPr>
    </w:p>
    <w:p w14:paraId="629594BA" w14:textId="77777777" w:rsidR="000232BF" w:rsidRDefault="000232BF">
      <w:pPr>
        <w:rPr>
          <w:rFonts w:ascii="Marianne" w:hAnsi="Marianne" w:cs="Arial"/>
          <w:b/>
          <w:bCs/>
        </w:rPr>
      </w:pPr>
    </w:p>
    <w:p w14:paraId="1F779504" w14:textId="77777777" w:rsidR="000232BF" w:rsidRDefault="000232BF">
      <w:pPr>
        <w:rPr>
          <w:rFonts w:ascii="Marianne" w:hAnsi="Marianne" w:cs="Arial"/>
          <w:b/>
          <w:bCs/>
        </w:rPr>
      </w:pPr>
    </w:p>
    <w:p w14:paraId="499C6E14" w14:textId="77777777" w:rsidR="000232BF" w:rsidRDefault="000232BF">
      <w:pPr>
        <w:rPr>
          <w:rFonts w:ascii="Marianne" w:hAnsi="Marianne" w:cs="Arial"/>
          <w:b/>
          <w:bCs/>
        </w:rPr>
      </w:pPr>
    </w:p>
    <w:p w14:paraId="1137D4E1" w14:textId="77777777" w:rsidR="000232BF" w:rsidRDefault="000232B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45DFF1A7" w14:textId="77777777">
        <w:tc>
          <w:tcPr>
            <w:tcW w:w="9852" w:type="dxa"/>
            <w:shd w:val="clear" w:color="auto" w:fill="465F9D"/>
          </w:tcPr>
          <w:p w14:paraId="25EE6686" w14:textId="77777777" w:rsidR="000232BF" w:rsidRDefault="000232B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3B467EBE" w14:textId="77777777" w:rsidR="000232BF" w:rsidRDefault="000232BF">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w:t>
      </w:r>
      <w:r>
        <w:rPr>
          <w:rFonts w:ascii="Marianne" w:hAnsi="Marianne" w:cs="Arial"/>
          <w:bCs/>
          <w:i/>
          <w:iCs/>
          <w:sz w:val="16"/>
          <w:szCs w:val="16"/>
        </w:rPr>
        <w:t xml:space="preserve"> ou les lots concernés par cette candidature</w:t>
      </w:r>
      <w:r>
        <w:rPr>
          <w:rFonts w:ascii="Marianne" w:hAnsi="Marianne" w:cs="Arial"/>
          <w:i/>
          <w:sz w:val="16"/>
          <w:szCs w:val="16"/>
        </w:rPr>
        <w:t>)</w:t>
      </w:r>
    </w:p>
    <w:p w14:paraId="1A790828" w14:textId="77777777" w:rsidR="000232BF" w:rsidRDefault="000232BF">
      <w:pPr>
        <w:pStyle w:val="fcase1ertab"/>
        <w:tabs>
          <w:tab w:val="clear" w:pos="426"/>
          <w:tab w:val="left" w:pos="0"/>
        </w:tabs>
        <w:spacing w:before="120"/>
        <w:ind w:left="0" w:firstLine="0"/>
        <w:rPr>
          <w:rFonts w:ascii="Marianne" w:hAnsi="Marianne" w:cs="Arial"/>
          <w:i/>
          <w:sz w:val="16"/>
          <w:szCs w:val="16"/>
        </w:rPr>
      </w:pPr>
    </w:p>
    <w:p w14:paraId="303AA4CC" w14:textId="77777777" w:rsidR="000232BF" w:rsidRDefault="000232BF">
      <w:pPr>
        <w:pStyle w:val="fcase1ertab"/>
        <w:tabs>
          <w:tab w:val="clear" w:pos="426"/>
          <w:tab w:val="left" w:pos="0"/>
        </w:tabs>
        <w:spacing w:before="120"/>
        <w:ind w:left="0" w:firstLine="0"/>
        <w:rPr>
          <w:rFonts w:ascii="Marianne" w:hAnsi="Marianne" w:cs="Arial"/>
          <w:i/>
          <w:sz w:val="16"/>
          <w:szCs w:val="16"/>
        </w:rPr>
      </w:pPr>
    </w:p>
    <w:p w14:paraId="54D0FDC6" w14:textId="77777777" w:rsidR="000232BF" w:rsidRDefault="000232BF">
      <w:pPr>
        <w:pStyle w:val="fcase1ertab"/>
        <w:tabs>
          <w:tab w:val="clear" w:pos="426"/>
          <w:tab w:val="left" w:pos="0"/>
        </w:tabs>
        <w:spacing w:before="120"/>
        <w:ind w:left="0" w:firstLine="0"/>
        <w:rPr>
          <w:rFonts w:ascii="Marianne" w:hAnsi="Marianne" w:cs="Arial"/>
          <w:i/>
          <w:sz w:val="16"/>
          <w:szCs w:val="16"/>
        </w:rPr>
      </w:pPr>
    </w:p>
    <w:p w14:paraId="70A482B2" w14:textId="77777777" w:rsidR="000232BF" w:rsidRDefault="000232BF">
      <w:pPr>
        <w:pStyle w:val="fcase1ertab"/>
        <w:tabs>
          <w:tab w:val="clear" w:pos="426"/>
          <w:tab w:val="left" w:pos="0"/>
        </w:tabs>
        <w:spacing w:before="120"/>
        <w:ind w:left="0" w:firstLine="0"/>
        <w:rPr>
          <w:rFonts w:ascii="Marianne" w:hAnsi="Marianne" w:cs="Arial"/>
          <w:i/>
          <w:sz w:val="16"/>
          <w:szCs w:val="16"/>
        </w:rPr>
      </w:pPr>
    </w:p>
    <w:p w14:paraId="7236EAD6" w14:textId="77777777" w:rsidR="000232BF" w:rsidRDefault="000232BF">
      <w:pPr>
        <w:pStyle w:val="fcase1ertab"/>
        <w:tabs>
          <w:tab w:val="clear" w:pos="426"/>
          <w:tab w:val="left" w:pos="0"/>
        </w:tabs>
        <w:spacing w:before="120"/>
        <w:ind w:left="0" w:firstLine="0"/>
        <w:rPr>
          <w:rFonts w:ascii="Marianne" w:hAnsi="Marianne" w:cs="Arial"/>
          <w:i/>
          <w:sz w:val="16"/>
          <w:szCs w:val="16"/>
        </w:rPr>
      </w:pPr>
    </w:p>
    <w:p w14:paraId="3FDBFD77" w14:textId="77777777" w:rsidR="000232BF" w:rsidRDefault="000232B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566A88D" w14:textId="77777777">
        <w:tc>
          <w:tcPr>
            <w:tcW w:w="9852" w:type="dxa"/>
            <w:shd w:val="clear" w:color="auto" w:fill="465F9D"/>
          </w:tcPr>
          <w:p w14:paraId="7597A375" w14:textId="77777777" w:rsidR="000232BF" w:rsidRDefault="000232B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5E5D1C89" w14:textId="77777777" w:rsidR="000232BF" w:rsidRDefault="000232BF">
      <w:pPr>
        <w:pStyle w:val="Titre9"/>
        <w:numPr>
          <w:ilvl w:val="0"/>
          <w:numId w:val="0"/>
        </w:numPr>
        <w:rPr>
          <w:rFonts w:ascii="Marianne" w:hAnsi="Marianne"/>
          <w:i w:val="0"/>
          <w:sz w:val="20"/>
        </w:rPr>
      </w:pPr>
    </w:p>
    <w:p w14:paraId="351CA284" w14:textId="77777777" w:rsidR="000232BF" w:rsidRDefault="000232B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26936744" w14:textId="77777777" w:rsidR="000232BF" w:rsidRDefault="000232BF">
      <w:pPr>
        <w:pStyle w:val="Titre9"/>
        <w:tabs>
          <w:tab w:val="num" w:pos="0"/>
        </w:tabs>
        <w:ind w:left="0"/>
        <w:jc w:val="both"/>
        <w:rPr>
          <w:rFonts w:ascii="Marianne" w:hAnsi="Marianne"/>
          <w:i w:val="0"/>
          <w:iCs w:val="0"/>
          <w:sz w:val="20"/>
          <w:szCs w:val="20"/>
        </w:rPr>
      </w:pPr>
    </w:p>
    <w:p w14:paraId="7FED4FDA" w14:textId="77777777" w:rsidR="000232BF" w:rsidRDefault="000232BF">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w:t>
      </w:r>
      <w:r>
        <w:rPr>
          <w:rFonts w:ascii="Marianne" w:hAnsi="Marianne"/>
          <w:i w:val="0"/>
          <w:sz w:val="20"/>
          <w:szCs w:val="20"/>
        </w:rPr>
        <w:t>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E1D4838" w14:textId="77777777" w:rsidR="000232BF" w:rsidRDefault="000232BF">
      <w:pPr>
        <w:jc w:val="both"/>
        <w:rPr>
          <w:rFonts w:ascii="Marianne" w:hAnsi="Marianne" w:cs="Arial"/>
          <w:b/>
          <w:bCs/>
        </w:rPr>
      </w:pPr>
    </w:p>
    <w:p w14:paraId="54686715" w14:textId="77777777" w:rsidR="000232BF" w:rsidRDefault="000232B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4476932" w14:textId="77777777" w:rsidR="000232BF" w:rsidRDefault="000232BF">
      <w:pPr>
        <w:rPr>
          <w:rFonts w:ascii="Marianne" w:hAnsi="Marianne"/>
        </w:rPr>
      </w:pPr>
    </w:p>
    <w:p w14:paraId="029B7178" w14:textId="77777777" w:rsidR="000232BF" w:rsidRDefault="000232BF">
      <w:pPr>
        <w:rPr>
          <w:rFonts w:ascii="Marianne" w:hAnsi="Marianne"/>
        </w:rPr>
      </w:pPr>
    </w:p>
    <w:p w14:paraId="205CB4F4" w14:textId="77777777" w:rsidR="000232BF" w:rsidRDefault="000232B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F96BC80" w14:textId="77777777" w:rsidR="000232BF" w:rsidRDefault="000232BF">
      <w:pPr>
        <w:rPr>
          <w:rFonts w:ascii="Marianne" w:hAnsi="Marianne"/>
        </w:rPr>
      </w:pPr>
    </w:p>
    <w:p w14:paraId="74CA4C65" w14:textId="77777777" w:rsidR="000232BF" w:rsidRDefault="000232BF">
      <w:pPr>
        <w:rPr>
          <w:rFonts w:ascii="Marianne" w:hAnsi="Marianne"/>
        </w:rPr>
      </w:pPr>
    </w:p>
    <w:p w14:paraId="0FE1ACFD" w14:textId="77777777" w:rsidR="000232BF" w:rsidRDefault="000232B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FB627C5" w14:textId="77777777" w:rsidR="000232BF" w:rsidRDefault="000232BF">
      <w:pPr>
        <w:rPr>
          <w:rFonts w:ascii="Marianne" w:hAnsi="Marianne"/>
        </w:rPr>
      </w:pPr>
    </w:p>
    <w:p w14:paraId="6A20A3CE" w14:textId="77777777" w:rsidR="000232BF" w:rsidRDefault="000232BF">
      <w:pPr>
        <w:rPr>
          <w:rFonts w:ascii="Marianne" w:hAnsi="Marianne"/>
        </w:rPr>
      </w:pPr>
    </w:p>
    <w:p w14:paraId="0138FD9E" w14:textId="77777777" w:rsidR="000232BF" w:rsidRDefault="000232B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2663978" w14:textId="77777777" w:rsidR="000232BF" w:rsidRDefault="000232BF">
      <w:pPr>
        <w:rPr>
          <w:rFonts w:ascii="Marianne" w:hAnsi="Marianne"/>
        </w:rPr>
      </w:pPr>
    </w:p>
    <w:p w14:paraId="26B7645F" w14:textId="77777777" w:rsidR="000232BF" w:rsidRDefault="000232BF">
      <w:pPr>
        <w:rPr>
          <w:rFonts w:ascii="Marianne" w:hAnsi="Marianne"/>
        </w:rPr>
      </w:pPr>
    </w:p>
    <w:p w14:paraId="64926331" w14:textId="77777777" w:rsidR="000232BF" w:rsidRDefault="000232BF">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F435B7" w14:textId="77777777" w:rsidR="000232BF" w:rsidRDefault="000232BF">
      <w:pPr>
        <w:rPr>
          <w:rFonts w:ascii="Marianne" w:hAnsi="Marianne"/>
        </w:rPr>
      </w:pPr>
    </w:p>
    <w:p w14:paraId="59BD86A5" w14:textId="77777777" w:rsidR="000232BF" w:rsidRDefault="000232BF">
      <w:pPr>
        <w:rPr>
          <w:rFonts w:ascii="Marianne" w:hAnsi="Marianne"/>
        </w:rPr>
      </w:pPr>
    </w:p>
    <w:p w14:paraId="56E347A0" w14:textId="77777777" w:rsidR="000232BF" w:rsidRDefault="000232B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83F9D3D" w14:textId="77777777" w:rsidR="000232BF" w:rsidRDefault="000232BF">
      <w:pPr>
        <w:jc w:val="both"/>
        <w:rPr>
          <w:rFonts w:ascii="Marianne" w:hAnsi="Marianne" w:cs="Arial"/>
          <w:b/>
          <w:bCs/>
        </w:rPr>
      </w:pPr>
    </w:p>
    <w:p w14:paraId="6B801E60" w14:textId="77777777" w:rsidR="000232BF" w:rsidRDefault="000232BF">
      <w:pPr>
        <w:jc w:val="both"/>
        <w:rPr>
          <w:rFonts w:ascii="Marianne" w:hAnsi="Marianne" w:cs="Arial"/>
          <w:b/>
          <w:bCs/>
        </w:rPr>
      </w:pPr>
    </w:p>
    <w:p w14:paraId="2D1A3453" w14:textId="77777777" w:rsidR="000232BF" w:rsidRDefault="000232B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15619E9" w14:textId="77777777" w:rsidR="000232BF" w:rsidRDefault="000232BF">
      <w:pPr>
        <w:jc w:val="both"/>
        <w:rPr>
          <w:rFonts w:ascii="Marianne" w:hAnsi="Marianne" w:cs="Arial"/>
        </w:rPr>
      </w:pPr>
    </w:p>
    <w:p w14:paraId="3F2CDD9B" w14:textId="77777777" w:rsidR="000232BF" w:rsidRDefault="000232B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373E549B" w14:textId="77777777" w:rsidR="000232BF" w:rsidRDefault="000232BF">
      <w:pPr>
        <w:ind w:left="567"/>
        <w:jc w:val="both"/>
        <w:rPr>
          <w:rFonts w:ascii="Marianne" w:hAnsi="Marianne" w:cs="Arial"/>
        </w:rPr>
      </w:pPr>
    </w:p>
    <w:p w14:paraId="6D409B38" w14:textId="77777777" w:rsidR="000232BF" w:rsidRDefault="000232B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628F962C" w14:textId="77777777" w:rsidR="000232BF" w:rsidRDefault="000232BF">
      <w:pPr>
        <w:ind w:left="567"/>
        <w:jc w:val="both"/>
        <w:rPr>
          <w:rFonts w:ascii="Marianne" w:hAnsi="Marianne" w:cs="Arial"/>
          <w:bCs/>
          <w:sz w:val="22"/>
        </w:rPr>
      </w:pPr>
    </w:p>
    <w:p w14:paraId="3981064D" w14:textId="77777777" w:rsidR="000232BF" w:rsidRDefault="000232B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5DB9C87" w14:textId="77777777" w:rsidR="000232BF" w:rsidRDefault="000232B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510B7BD" w14:textId="77777777" w:rsidR="000232BF" w:rsidRDefault="000232B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w:t>
      </w:r>
      <w:r>
        <w:rPr>
          <w:rFonts w:ascii="Marianne" w:hAnsi="Marianne" w:cs="Arial"/>
          <w:i/>
          <w:iCs/>
          <w:szCs w:val="18"/>
        </w:rPr>
        <w:lastRenderedPageBreak/>
        <w:t>à la procédure.  Le détail des preuves nécessaires pour permettre cette vérificatio</w:t>
      </w:r>
      <w:r>
        <w:rPr>
          <w:rFonts w:ascii="Marianne" w:hAnsi="Marianne" w:cs="Arial"/>
          <w:i/>
          <w:iCs/>
          <w:szCs w:val="18"/>
        </w:rPr>
        <w:t xml:space="preserve">n figure dans la notice explicative du DC2. </w:t>
      </w:r>
    </w:p>
    <w:p w14:paraId="1D65BF8E" w14:textId="77777777" w:rsidR="000232BF" w:rsidRDefault="000232B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637261A8" w14:textId="77777777" w:rsidR="000232BF" w:rsidRDefault="000232BF">
      <w:pPr>
        <w:spacing w:before="120"/>
        <w:jc w:val="both"/>
        <w:rPr>
          <w:rFonts w:ascii="Marianne" w:hAnsi="Marianne" w:cs="Arial"/>
          <w:sz w:val="22"/>
        </w:rPr>
      </w:pPr>
    </w:p>
    <w:p w14:paraId="36195747" w14:textId="77777777" w:rsidR="000232BF" w:rsidRDefault="000232B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000000" w14:paraId="7D5D5553" w14:textId="77777777">
        <w:trPr>
          <w:trHeight w:val="540"/>
          <w:jc w:val="center"/>
        </w:trPr>
        <w:tc>
          <w:tcPr>
            <w:tcW w:w="1986" w:type="dxa"/>
            <w:shd w:val="clear" w:color="auto" w:fill="CCFFFF"/>
            <w:vAlign w:val="center"/>
          </w:tcPr>
          <w:p w14:paraId="05361231" w14:textId="77777777" w:rsidR="000232BF" w:rsidRDefault="000232B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6649BA6" w14:textId="77777777" w:rsidR="000232BF" w:rsidRDefault="000232B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CB3EB78" w14:textId="77777777" w:rsidR="000232BF" w:rsidRDefault="000232B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4D5DDD98" w14:textId="77777777">
        <w:trPr>
          <w:trHeight w:val="2218"/>
          <w:jc w:val="center"/>
        </w:trPr>
        <w:tc>
          <w:tcPr>
            <w:tcW w:w="1986" w:type="dxa"/>
            <w:vMerge w:val="restart"/>
            <w:shd w:val="clear" w:color="auto" w:fill="auto"/>
            <w:vAlign w:val="center"/>
          </w:tcPr>
          <w:p w14:paraId="009F3F3A" w14:textId="77777777" w:rsidR="000232BF" w:rsidRDefault="000232B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8494119" w14:textId="77777777" w:rsidR="000232BF" w:rsidRDefault="000232B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D5362A8" w14:textId="77777777" w:rsidR="000232BF" w:rsidRDefault="000232B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2FC8EBC"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FCBBFB" w14:textId="77777777" w:rsidR="000232BF" w:rsidRDefault="000232BF">
            <w:pPr>
              <w:spacing w:beforeLines="40" w:before="96" w:afterLines="40" w:after="96"/>
              <w:ind w:left="170" w:right="170"/>
              <w:jc w:val="both"/>
              <w:rPr>
                <w:rFonts w:ascii="Marianne" w:hAnsi="Marianne" w:cs="Arial"/>
                <w:sz w:val="12"/>
                <w:szCs w:val="16"/>
              </w:rPr>
            </w:pPr>
          </w:p>
          <w:p w14:paraId="43C4656C" w14:textId="77777777" w:rsidR="000232BF" w:rsidRDefault="000232BF">
            <w:pPr>
              <w:spacing w:beforeLines="40" w:before="96" w:afterLines="40" w:after="96"/>
              <w:ind w:left="170" w:right="170"/>
              <w:jc w:val="both"/>
              <w:rPr>
                <w:rFonts w:ascii="Marianne" w:hAnsi="Marianne" w:cs="Arial"/>
                <w:sz w:val="12"/>
                <w:szCs w:val="16"/>
              </w:rPr>
            </w:pPr>
          </w:p>
          <w:p w14:paraId="6073C6E2" w14:textId="77777777" w:rsidR="000232BF" w:rsidRDefault="000232BF">
            <w:pPr>
              <w:spacing w:beforeLines="40" w:before="96" w:afterLines="40" w:after="96"/>
              <w:ind w:left="170" w:right="170"/>
              <w:jc w:val="both"/>
              <w:rPr>
                <w:rFonts w:ascii="Marianne" w:hAnsi="Marianne" w:cs="Arial"/>
                <w:sz w:val="12"/>
                <w:szCs w:val="16"/>
              </w:rPr>
            </w:pPr>
          </w:p>
          <w:p w14:paraId="54A1C675"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D476818" w14:textId="77777777" w:rsidR="000232BF" w:rsidRDefault="000232BF">
            <w:pPr>
              <w:spacing w:beforeLines="40" w:before="96" w:afterLines="40" w:after="96"/>
              <w:ind w:right="170"/>
              <w:rPr>
                <w:rFonts w:ascii="Marianne" w:hAnsi="Marianne" w:cs="Arial"/>
                <w:sz w:val="12"/>
                <w:szCs w:val="16"/>
              </w:rPr>
            </w:pPr>
          </w:p>
          <w:p w14:paraId="177148A6" w14:textId="77777777" w:rsidR="000232BF" w:rsidRDefault="000232BF">
            <w:pPr>
              <w:spacing w:beforeLines="40" w:before="96" w:afterLines="40" w:after="96"/>
              <w:ind w:right="170"/>
              <w:rPr>
                <w:rFonts w:ascii="Marianne" w:hAnsi="Marianne" w:cs="Arial"/>
                <w:sz w:val="12"/>
                <w:szCs w:val="16"/>
              </w:rPr>
            </w:pPr>
          </w:p>
          <w:p w14:paraId="6FFCB94E" w14:textId="77777777" w:rsidR="000232BF" w:rsidRDefault="000232BF">
            <w:pPr>
              <w:spacing w:beforeLines="40" w:before="96" w:afterLines="40" w:after="96"/>
              <w:ind w:right="170"/>
              <w:rPr>
                <w:rFonts w:ascii="Marianne" w:hAnsi="Marianne" w:cs="Arial"/>
                <w:sz w:val="12"/>
                <w:szCs w:val="16"/>
              </w:rPr>
            </w:pPr>
          </w:p>
        </w:tc>
      </w:tr>
      <w:tr w:rsidR="00000000" w14:paraId="2E7FB74C" w14:textId="77777777">
        <w:trPr>
          <w:trHeight w:val="3555"/>
          <w:jc w:val="center"/>
        </w:trPr>
        <w:tc>
          <w:tcPr>
            <w:tcW w:w="1986" w:type="dxa"/>
            <w:vMerge/>
            <w:shd w:val="clear" w:color="auto" w:fill="auto"/>
            <w:vAlign w:val="center"/>
          </w:tcPr>
          <w:p w14:paraId="250AFE97" w14:textId="77777777" w:rsidR="000232BF" w:rsidRDefault="000232BF">
            <w:pPr>
              <w:spacing w:beforeLines="40" w:before="96" w:afterLines="40" w:after="96"/>
              <w:rPr>
                <w:rFonts w:ascii="Marianne" w:hAnsi="Marianne" w:cs="Arial"/>
              </w:rPr>
            </w:pPr>
          </w:p>
        </w:tc>
        <w:tc>
          <w:tcPr>
            <w:tcW w:w="2551" w:type="dxa"/>
            <w:shd w:val="clear" w:color="auto" w:fill="auto"/>
            <w:vAlign w:val="center"/>
          </w:tcPr>
          <w:p w14:paraId="31D5AFB0" w14:textId="77777777" w:rsidR="000232BF" w:rsidRDefault="000232B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DC1BBB1" w14:textId="77777777" w:rsidR="000232BF" w:rsidRDefault="000232B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C4A5D74"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BEFF134" w14:textId="77777777" w:rsidR="000232BF" w:rsidRDefault="000232BF">
            <w:pPr>
              <w:spacing w:beforeLines="40" w:before="96" w:afterLines="40" w:after="96"/>
              <w:ind w:left="170" w:right="170"/>
              <w:jc w:val="both"/>
              <w:rPr>
                <w:rFonts w:ascii="Marianne" w:hAnsi="Marianne" w:cs="Arial"/>
                <w:sz w:val="12"/>
                <w:szCs w:val="16"/>
              </w:rPr>
            </w:pPr>
          </w:p>
          <w:p w14:paraId="0F050500" w14:textId="77777777" w:rsidR="000232BF" w:rsidRDefault="000232BF">
            <w:pPr>
              <w:spacing w:beforeLines="40" w:before="96" w:afterLines="40" w:after="96"/>
              <w:ind w:left="170" w:right="170"/>
              <w:jc w:val="both"/>
              <w:rPr>
                <w:rFonts w:ascii="Marianne" w:hAnsi="Marianne" w:cs="Arial"/>
                <w:sz w:val="12"/>
                <w:szCs w:val="16"/>
              </w:rPr>
            </w:pPr>
          </w:p>
          <w:p w14:paraId="4E9D91D0" w14:textId="77777777" w:rsidR="000232BF" w:rsidRDefault="000232BF">
            <w:pPr>
              <w:spacing w:beforeLines="40" w:before="96" w:afterLines="40" w:after="96"/>
              <w:ind w:left="170" w:right="170"/>
              <w:jc w:val="both"/>
              <w:rPr>
                <w:rFonts w:ascii="Marianne" w:hAnsi="Marianne" w:cs="Arial"/>
                <w:sz w:val="12"/>
                <w:szCs w:val="16"/>
              </w:rPr>
            </w:pPr>
          </w:p>
          <w:p w14:paraId="0DEFB6FA"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4B4334" w14:textId="77777777" w:rsidR="000232BF" w:rsidRDefault="000232BF">
            <w:pPr>
              <w:spacing w:beforeLines="40" w:before="96" w:afterLines="40" w:after="96"/>
              <w:ind w:right="170"/>
              <w:rPr>
                <w:rFonts w:ascii="Marianne" w:hAnsi="Marianne" w:cs="Arial"/>
                <w:sz w:val="12"/>
                <w:szCs w:val="16"/>
              </w:rPr>
            </w:pPr>
          </w:p>
          <w:p w14:paraId="225DE614" w14:textId="77777777" w:rsidR="000232BF" w:rsidRDefault="000232BF">
            <w:pPr>
              <w:spacing w:beforeLines="40" w:before="96" w:afterLines="40" w:after="96"/>
              <w:ind w:right="170"/>
              <w:rPr>
                <w:rFonts w:ascii="Marianne" w:hAnsi="Marianne" w:cs="Arial"/>
                <w:sz w:val="12"/>
                <w:szCs w:val="16"/>
              </w:rPr>
            </w:pPr>
          </w:p>
          <w:p w14:paraId="07504BFC" w14:textId="77777777" w:rsidR="000232BF" w:rsidRDefault="000232BF">
            <w:pPr>
              <w:spacing w:beforeLines="40" w:before="96" w:afterLines="40" w:after="96"/>
              <w:ind w:right="170"/>
              <w:rPr>
                <w:rFonts w:ascii="Marianne" w:hAnsi="Marianne" w:cs="Arial"/>
                <w:sz w:val="12"/>
                <w:szCs w:val="16"/>
              </w:rPr>
            </w:pPr>
          </w:p>
        </w:tc>
      </w:tr>
      <w:tr w:rsidR="00000000" w14:paraId="752B199D" w14:textId="77777777">
        <w:trPr>
          <w:trHeight w:val="4455"/>
          <w:jc w:val="center"/>
        </w:trPr>
        <w:tc>
          <w:tcPr>
            <w:tcW w:w="1986" w:type="dxa"/>
            <w:vMerge/>
            <w:shd w:val="clear" w:color="auto" w:fill="auto"/>
            <w:vAlign w:val="center"/>
          </w:tcPr>
          <w:p w14:paraId="74A7B3A6" w14:textId="77777777" w:rsidR="000232BF" w:rsidRDefault="000232BF">
            <w:pPr>
              <w:spacing w:beforeLines="40" w:before="96" w:afterLines="40" w:after="96"/>
              <w:rPr>
                <w:rFonts w:ascii="Marianne" w:hAnsi="Marianne" w:cs="Arial"/>
              </w:rPr>
            </w:pPr>
          </w:p>
        </w:tc>
        <w:tc>
          <w:tcPr>
            <w:tcW w:w="2551" w:type="dxa"/>
            <w:shd w:val="clear" w:color="auto" w:fill="auto"/>
            <w:vAlign w:val="center"/>
          </w:tcPr>
          <w:p w14:paraId="60A3EDB9" w14:textId="77777777" w:rsidR="000232BF" w:rsidRDefault="000232B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BE3CD51" w14:textId="77777777" w:rsidR="000232BF" w:rsidRDefault="000232B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D48609C" w14:textId="77777777" w:rsidR="000232BF" w:rsidRDefault="000232B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AF25C1" w14:textId="77777777" w:rsidR="000232BF" w:rsidRDefault="000232BF">
            <w:pPr>
              <w:spacing w:beforeLines="40" w:before="96" w:afterLines="40" w:after="96"/>
              <w:ind w:left="170" w:right="170"/>
              <w:jc w:val="both"/>
              <w:rPr>
                <w:rFonts w:ascii="Marianne" w:hAnsi="Marianne" w:cs="Arial"/>
                <w:sz w:val="12"/>
                <w:szCs w:val="16"/>
              </w:rPr>
            </w:pPr>
          </w:p>
          <w:p w14:paraId="064811DE" w14:textId="77777777" w:rsidR="000232BF" w:rsidRDefault="000232BF">
            <w:pPr>
              <w:spacing w:beforeLines="40" w:before="96" w:afterLines="40" w:after="96"/>
              <w:ind w:left="170" w:right="170"/>
              <w:jc w:val="both"/>
              <w:rPr>
                <w:rFonts w:ascii="Marianne" w:hAnsi="Marianne" w:cs="Arial"/>
                <w:sz w:val="12"/>
                <w:szCs w:val="16"/>
              </w:rPr>
            </w:pPr>
          </w:p>
          <w:p w14:paraId="15E22055" w14:textId="77777777" w:rsidR="000232BF" w:rsidRDefault="000232BF">
            <w:pPr>
              <w:spacing w:beforeLines="40" w:before="96" w:afterLines="40" w:after="96"/>
              <w:ind w:left="170" w:right="170"/>
              <w:jc w:val="both"/>
              <w:rPr>
                <w:rFonts w:ascii="Marianne" w:hAnsi="Marianne" w:cs="Arial"/>
                <w:sz w:val="12"/>
                <w:szCs w:val="16"/>
              </w:rPr>
            </w:pPr>
          </w:p>
          <w:p w14:paraId="1EFF1693" w14:textId="77777777" w:rsidR="000232BF" w:rsidRDefault="000232B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11D9FF" w14:textId="77777777" w:rsidR="000232BF" w:rsidRDefault="000232BF">
            <w:pPr>
              <w:spacing w:beforeLines="40" w:before="96" w:afterLines="40" w:after="96"/>
              <w:ind w:right="170"/>
              <w:rPr>
                <w:rFonts w:ascii="Marianne" w:hAnsi="Marianne" w:cs="Arial"/>
                <w:sz w:val="12"/>
                <w:szCs w:val="16"/>
              </w:rPr>
            </w:pPr>
          </w:p>
          <w:p w14:paraId="36E4E840" w14:textId="77777777" w:rsidR="000232BF" w:rsidRDefault="000232BF">
            <w:pPr>
              <w:spacing w:beforeLines="40" w:before="96" w:afterLines="40" w:after="96"/>
              <w:ind w:right="170"/>
              <w:rPr>
                <w:rFonts w:ascii="Marianne" w:hAnsi="Marianne" w:cs="Arial"/>
                <w:sz w:val="12"/>
                <w:szCs w:val="16"/>
              </w:rPr>
            </w:pPr>
          </w:p>
          <w:p w14:paraId="06AEA636" w14:textId="77777777" w:rsidR="000232BF" w:rsidRDefault="000232BF">
            <w:pPr>
              <w:spacing w:beforeLines="40" w:before="96" w:afterLines="40" w:after="96"/>
              <w:ind w:right="170"/>
              <w:rPr>
                <w:rFonts w:ascii="Marianne" w:hAnsi="Marianne" w:cs="Arial"/>
                <w:sz w:val="12"/>
                <w:szCs w:val="16"/>
              </w:rPr>
            </w:pPr>
          </w:p>
        </w:tc>
      </w:tr>
      <w:tr w:rsidR="00000000" w14:paraId="0C168FA4" w14:textId="77777777">
        <w:trPr>
          <w:trHeight w:val="1785"/>
          <w:jc w:val="center"/>
        </w:trPr>
        <w:tc>
          <w:tcPr>
            <w:tcW w:w="1986" w:type="dxa"/>
            <w:shd w:val="clear" w:color="auto" w:fill="auto"/>
            <w:vAlign w:val="center"/>
          </w:tcPr>
          <w:p w14:paraId="11829E7D" w14:textId="77777777" w:rsidR="000232BF" w:rsidRDefault="000232B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5B06DE07" w14:textId="77777777" w:rsidR="000232BF" w:rsidRDefault="000232B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1808A5C" w14:textId="77777777" w:rsidR="000232BF" w:rsidRDefault="000232B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8C0C4"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117F4C6" w14:textId="77777777" w:rsidR="000232BF" w:rsidRDefault="000232BF">
            <w:pPr>
              <w:spacing w:beforeLines="40" w:before="96" w:afterLines="40" w:after="96"/>
              <w:ind w:left="170" w:right="170"/>
              <w:jc w:val="both"/>
              <w:rPr>
                <w:rFonts w:ascii="Marianne" w:hAnsi="Marianne" w:cs="Arial"/>
                <w:sz w:val="12"/>
                <w:szCs w:val="16"/>
              </w:rPr>
            </w:pPr>
          </w:p>
          <w:p w14:paraId="2F16140A" w14:textId="77777777" w:rsidR="000232BF" w:rsidRDefault="000232BF">
            <w:pPr>
              <w:spacing w:beforeLines="40" w:before="96" w:afterLines="40" w:after="96"/>
              <w:ind w:left="170" w:right="170"/>
              <w:jc w:val="both"/>
              <w:rPr>
                <w:rFonts w:ascii="Marianne" w:hAnsi="Marianne" w:cs="Arial"/>
                <w:sz w:val="12"/>
                <w:szCs w:val="16"/>
              </w:rPr>
            </w:pPr>
          </w:p>
          <w:p w14:paraId="7D0BA1BD" w14:textId="77777777" w:rsidR="000232BF" w:rsidRDefault="000232BF">
            <w:pPr>
              <w:spacing w:beforeLines="40" w:before="96" w:afterLines="40" w:after="96"/>
              <w:ind w:left="170" w:right="170"/>
              <w:jc w:val="both"/>
              <w:rPr>
                <w:rFonts w:ascii="Marianne" w:hAnsi="Marianne" w:cs="Arial"/>
                <w:sz w:val="12"/>
                <w:szCs w:val="16"/>
              </w:rPr>
            </w:pPr>
          </w:p>
          <w:p w14:paraId="4248D542"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2A19B8" w14:textId="77777777" w:rsidR="000232BF" w:rsidRDefault="000232BF">
            <w:pPr>
              <w:spacing w:beforeLines="40" w:before="96" w:afterLines="40" w:after="96"/>
              <w:ind w:right="170"/>
              <w:rPr>
                <w:rFonts w:ascii="Marianne" w:hAnsi="Marianne" w:cs="Arial"/>
                <w:sz w:val="12"/>
                <w:szCs w:val="16"/>
              </w:rPr>
            </w:pPr>
          </w:p>
          <w:p w14:paraId="0D299265" w14:textId="77777777" w:rsidR="000232BF" w:rsidRDefault="000232BF">
            <w:pPr>
              <w:spacing w:beforeLines="40" w:before="96" w:afterLines="40" w:after="96"/>
              <w:ind w:right="170"/>
              <w:rPr>
                <w:rFonts w:ascii="Marianne" w:hAnsi="Marianne" w:cs="Arial"/>
                <w:sz w:val="12"/>
                <w:szCs w:val="16"/>
              </w:rPr>
            </w:pPr>
          </w:p>
          <w:p w14:paraId="0EE1EB8F" w14:textId="77777777" w:rsidR="000232BF" w:rsidRDefault="000232BF">
            <w:pPr>
              <w:spacing w:beforeLines="40" w:before="96" w:afterLines="40" w:after="96"/>
              <w:ind w:right="170"/>
              <w:rPr>
                <w:rFonts w:ascii="Marianne" w:hAnsi="Marianne" w:cs="Arial"/>
                <w:sz w:val="12"/>
                <w:szCs w:val="16"/>
              </w:rPr>
            </w:pPr>
          </w:p>
        </w:tc>
      </w:tr>
      <w:tr w:rsidR="00000000" w14:paraId="59E7FC64" w14:textId="77777777">
        <w:trPr>
          <w:trHeight w:val="3615"/>
          <w:jc w:val="center"/>
        </w:trPr>
        <w:tc>
          <w:tcPr>
            <w:tcW w:w="1986" w:type="dxa"/>
            <w:shd w:val="clear" w:color="auto" w:fill="auto"/>
            <w:vAlign w:val="center"/>
          </w:tcPr>
          <w:p w14:paraId="58912D04" w14:textId="77777777" w:rsidR="000232BF" w:rsidRDefault="000232B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78D342" w14:textId="77777777" w:rsidR="000232BF" w:rsidRDefault="000232B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A4D7EE4" w14:textId="77777777" w:rsidR="000232BF" w:rsidRDefault="000232B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09CA98"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4ADF3EB" w14:textId="77777777" w:rsidR="000232BF" w:rsidRDefault="000232BF">
            <w:pPr>
              <w:spacing w:beforeLines="40" w:before="96" w:afterLines="40" w:after="96"/>
              <w:ind w:left="170" w:right="170"/>
              <w:jc w:val="both"/>
              <w:rPr>
                <w:rFonts w:ascii="Marianne" w:hAnsi="Marianne" w:cs="Arial"/>
                <w:sz w:val="12"/>
                <w:szCs w:val="16"/>
              </w:rPr>
            </w:pPr>
          </w:p>
          <w:p w14:paraId="5073823F" w14:textId="77777777" w:rsidR="000232BF" w:rsidRDefault="000232BF">
            <w:pPr>
              <w:spacing w:beforeLines="40" w:before="96" w:afterLines="40" w:after="96"/>
              <w:ind w:left="170" w:right="170"/>
              <w:jc w:val="both"/>
              <w:rPr>
                <w:rFonts w:ascii="Marianne" w:hAnsi="Marianne" w:cs="Arial"/>
                <w:sz w:val="12"/>
                <w:szCs w:val="16"/>
              </w:rPr>
            </w:pPr>
          </w:p>
          <w:p w14:paraId="7A5878BC" w14:textId="77777777" w:rsidR="000232BF" w:rsidRDefault="000232BF">
            <w:pPr>
              <w:spacing w:beforeLines="40" w:before="96" w:afterLines="40" w:after="96"/>
              <w:ind w:left="170" w:right="170"/>
              <w:jc w:val="both"/>
              <w:rPr>
                <w:rFonts w:ascii="Marianne" w:hAnsi="Marianne" w:cs="Arial"/>
                <w:sz w:val="12"/>
                <w:szCs w:val="16"/>
              </w:rPr>
            </w:pPr>
          </w:p>
          <w:p w14:paraId="2F1CB9F0" w14:textId="77777777" w:rsidR="000232BF" w:rsidRDefault="000232B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C15E68E" w14:textId="77777777" w:rsidR="000232BF" w:rsidRDefault="000232BF">
            <w:pPr>
              <w:spacing w:beforeLines="40" w:before="96" w:afterLines="40" w:after="96"/>
              <w:ind w:right="170"/>
              <w:rPr>
                <w:rFonts w:ascii="Marianne" w:hAnsi="Marianne" w:cs="Arial"/>
                <w:sz w:val="12"/>
                <w:szCs w:val="16"/>
              </w:rPr>
            </w:pPr>
          </w:p>
          <w:p w14:paraId="6F3AC287" w14:textId="77777777" w:rsidR="000232BF" w:rsidRDefault="000232BF">
            <w:pPr>
              <w:spacing w:beforeLines="40" w:before="96" w:afterLines="40" w:after="96"/>
              <w:ind w:right="170"/>
              <w:rPr>
                <w:rFonts w:ascii="Marianne" w:hAnsi="Marianne" w:cs="Arial"/>
                <w:sz w:val="12"/>
                <w:szCs w:val="16"/>
              </w:rPr>
            </w:pPr>
          </w:p>
          <w:p w14:paraId="3C45B971" w14:textId="77777777" w:rsidR="000232BF" w:rsidRDefault="000232BF">
            <w:pPr>
              <w:spacing w:beforeLines="40" w:before="96" w:afterLines="40" w:after="96"/>
              <w:ind w:right="170"/>
              <w:rPr>
                <w:rFonts w:ascii="Marianne" w:hAnsi="Marianne" w:cs="Arial"/>
                <w:sz w:val="12"/>
                <w:szCs w:val="16"/>
              </w:rPr>
            </w:pPr>
          </w:p>
        </w:tc>
      </w:tr>
    </w:tbl>
    <w:p w14:paraId="33CA6816" w14:textId="77777777" w:rsidR="000232BF" w:rsidRDefault="000232BF">
      <w:pPr>
        <w:tabs>
          <w:tab w:val="left" w:pos="-142"/>
          <w:tab w:val="left" w:pos="4111"/>
        </w:tabs>
        <w:rPr>
          <w:rFonts w:ascii="Marianne" w:hAnsi="Marianne" w:cs="Arial"/>
          <w:b/>
          <w:bCs/>
          <w:sz w:val="22"/>
          <w:szCs w:val="22"/>
        </w:rPr>
      </w:pPr>
    </w:p>
    <w:p w14:paraId="7707F313" w14:textId="77777777" w:rsidR="000232BF" w:rsidRDefault="000232B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07050D00" w14:textId="77777777" w:rsidR="000232BF" w:rsidRDefault="000232BF">
      <w:pPr>
        <w:keepNext/>
        <w:tabs>
          <w:tab w:val="left" w:pos="-142"/>
          <w:tab w:val="left" w:pos="4111"/>
        </w:tabs>
        <w:jc w:val="both"/>
        <w:rPr>
          <w:rFonts w:ascii="Marianne" w:hAnsi="Marianne" w:cs="Arial"/>
          <w:b/>
          <w:bCs/>
          <w:sz w:val="22"/>
          <w:szCs w:val="22"/>
        </w:rPr>
      </w:pPr>
    </w:p>
    <w:p w14:paraId="67D07E75" w14:textId="77777777" w:rsidR="000232BF" w:rsidRDefault="000232B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49036F4" w14:textId="77777777" w:rsidR="000232BF" w:rsidRDefault="000232BF">
      <w:pPr>
        <w:pStyle w:val="En-tte"/>
        <w:tabs>
          <w:tab w:val="clear" w:pos="4536"/>
          <w:tab w:val="clear" w:pos="9072"/>
          <w:tab w:val="left" w:pos="0"/>
          <w:tab w:val="left" w:pos="2160"/>
        </w:tabs>
        <w:jc w:val="both"/>
        <w:rPr>
          <w:rFonts w:ascii="Marianne" w:hAnsi="Marianne" w:cs="Arial"/>
          <w:i/>
          <w:iCs/>
          <w:sz w:val="16"/>
          <w:szCs w:val="16"/>
        </w:rPr>
      </w:pPr>
    </w:p>
    <w:p w14:paraId="6B99106B"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A17DAA5"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302BDCDC"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1DC4B380"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1E26E53B"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5534D6F5"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7275CA1" w14:textId="77777777" w:rsidR="000232BF" w:rsidRDefault="000232B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C196E58"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26AB085A"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0A6C2B35" w14:textId="77777777" w:rsidR="000232BF" w:rsidRDefault="000232BF">
      <w:pPr>
        <w:pStyle w:val="En-tte"/>
        <w:tabs>
          <w:tab w:val="clear" w:pos="4536"/>
          <w:tab w:val="clear" w:pos="9072"/>
          <w:tab w:val="left" w:pos="2160"/>
        </w:tabs>
        <w:ind w:left="284"/>
        <w:jc w:val="both"/>
        <w:rPr>
          <w:rFonts w:ascii="Marianne" w:hAnsi="Marianne" w:cs="Arial"/>
          <w:iCs/>
          <w:sz w:val="16"/>
          <w:szCs w:val="18"/>
        </w:rPr>
      </w:pPr>
    </w:p>
    <w:p w14:paraId="72C240CE" w14:textId="77777777" w:rsidR="000232BF" w:rsidRDefault="000232B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13D13A7" w14:textId="77777777" w:rsidR="000232BF" w:rsidRDefault="000232BF">
      <w:pPr>
        <w:pStyle w:val="En-tte"/>
        <w:tabs>
          <w:tab w:val="left" w:pos="2160"/>
        </w:tabs>
        <w:ind w:left="284"/>
        <w:jc w:val="both"/>
        <w:rPr>
          <w:rFonts w:ascii="Marianne" w:hAnsi="Marianne" w:cs="Arial"/>
          <w:iCs/>
          <w:sz w:val="16"/>
          <w:szCs w:val="18"/>
        </w:rPr>
      </w:pPr>
    </w:p>
    <w:p w14:paraId="3F27A80A" w14:textId="77777777" w:rsidR="000232BF" w:rsidRDefault="000232B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F664E36" w14:textId="77777777" w:rsidR="000232BF" w:rsidRDefault="000232BF">
      <w:pPr>
        <w:pStyle w:val="En-tte"/>
        <w:ind w:left="993"/>
        <w:jc w:val="both"/>
        <w:rPr>
          <w:rFonts w:ascii="Marianne" w:hAnsi="Marianne" w:cs="Arial"/>
          <w:iCs/>
          <w:sz w:val="16"/>
          <w:szCs w:val="18"/>
        </w:rPr>
      </w:pPr>
    </w:p>
    <w:p w14:paraId="42D371DE" w14:textId="77777777" w:rsidR="000232BF" w:rsidRDefault="000232BF">
      <w:pPr>
        <w:pStyle w:val="En-tte"/>
        <w:ind w:left="993"/>
        <w:jc w:val="both"/>
        <w:rPr>
          <w:rFonts w:ascii="Marianne" w:hAnsi="Marianne" w:cs="Arial"/>
          <w:iCs/>
          <w:sz w:val="16"/>
          <w:szCs w:val="18"/>
        </w:rPr>
      </w:pPr>
    </w:p>
    <w:p w14:paraId="44C41C0D" w14:textId="77777777" w:rsidR="000232BF" w:rsidRDefault="000232B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7506B9" w14:textId="77777777" w:rsidR="000232BF" w:rsidRDefault="000232BF">
      <w:pPr>
        <w:pStyle w:val="En-tte"/>
        <w:tabs>
          <w:tab w:val="left" w:pos="0"/>
          <w:tab w:val="left" w:pos="2160"/>
        </w:tabs>
        <w:ind w:left="993"/>
        <w:jc w:val="both"/>
        <w:rPr>
          <w:rFonts w:ascii="Marianne" w:hAnsi="Marianne" w:cs="Arial"/>
          <w:iCs/>
          <w:sz w:val="16"/>
          <w:szCs w:val="18"/>
        </w:rPr>
      </w:pPr>
    </w:p>
    <w:p w14:paraId="4E8FC58B" w14:textId="77777777" w:rsidR="000232BF" w:rsidRDefault="000232BF">
      <w:pPr>
        <w:pStyle w:val="En-tte"/>
        <w:tabs>
          <w:tab w:val="left" w:pos="0"/>
          <w:tab w:val="left" w:pos="2160"/>
        </w:tabs>
        <w:ind w:left="993"/>
        <w:jc w:val="both"/>
        <w:rPr>
          <w:rFonts w:ascii="Marianne" w:hAnsi="Marianne" w:cs="Arial"/>
          <w:iCs/>
          <w:sz w:val="16"/>
          <w:szCs w:val="18"/>
        </w:rPr>
      </w:pPr>
    </w:p>
    <w:p w14:paraId="7C9A3345" w14:textId="77777777" w:rsidR="000232BF" w:rsidRDefault="000232BF">
      <w:pPr>
        <w:pStyle w:val="En-tte"/>
        <w:tabs>
          <w:tab w:val="left" w:pos="0"/>
          <w:tab w:val="left" w:pos="2160"/>
        </w:tabs>
        <w:ind w:left="993"/>
        <w:jc w:val="both"/>
        <w:rPr>
          <w:rFonts w:ascii="Arial" w:hAnsi="Arial" w:cs="Arial"/>
          <w:iCs/>
          <w:sz w:val="16"/>
          <w:szCs w:val="18"/>
        </w:rPr>
      </w:pPr>
    </w:p>
    <w:p w14:paraId="42ADCCBC" w14:textId="77777777" w:rsidR="000232BF" w:rsidRDefault="000232BF">
      <w:pPr>
        <w:pStyle w:val="En-tte"/>
        <w:tabs>
          <w:tab w:val="left" w:pos="0"/>
          <w:tab w:val="left" w:pos="2160"/>
        </w:tabs>
        <w:ind w:left="993"/>
        <w:jc w:val="both"/>
        <w:rPr>
          <w:rFonts w:ascii="Arial" w:hAnsi="Arial" w:cs="Arial"/>
          <w:iCs/>
          <w:sz w:val="16"/>
          <w:szCs w:val="18"/>
        </w:rPr>
      </w:pPr>
    </w:p>
    <w:p w14:paraId="20942D14" w14:textId="77777777" w:rsidR="000232BF" w:rsidRDefault="000232B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F921781"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529C9564" w14:textId="77777777" w:rsidR="000232BF" w:rsidRDefault="000232B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C1BFBF6" w14:textId="77777777" w:rsidR="000232BF" w:rsidRDefault="000232B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89DF604"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1EF3D5A4" w14:textId="77777777" w:rsidR="000232BF" w:rsidRDefault="000232B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3EB13D6B" w14:textId="77777777">
        <w:trPr>
          <w:trHeight w:val="629"/>
        </w:trPr>
        <w:tc>
          <w:tcPr>
            <w:tcW w:w="9747" w:type="dxa"/>
            <w:shd w:val="clear" w:color="auto" w:fill="465F9D"/>
          </w:tcPr>
          <w:p w14:paraId="0B57B46C" w14:textId="77777777" w:rsidR="000232BF" w:rsidRDefault="000232B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08E15D4" w14:textId="77777777" w:rsidR="000232BF" w:rsidRDefault="000232BF">
      <w:pPr>
        <w:tabs>
          <w:tab w:val="left" w:pos="-142"/>
          <w:tab w:val="left" w:pos="4111"/>
        </w:tabs>
        <w:rPr>
          <w:rFonts w:ascii="Marianne" w:hAnsi="Marianne" w:cs="Arial"/>
          <w:b/>
          <w:bCs/>
          <w:sz w:val="22"/>
          <w:szCs w:val="22"/>
        </w:rPr>
      </w:pPr>
    </w:p>
    <w:p w14:paraId="55E82554" w14:textId="77777777" w:rsidR="000232BF" w:rsidRDefault="000232B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5ECF403" w14:textId="77777777" w:rsidR="000232BF" w:rsidRDefault="000232B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E59F188" w14:textId="77777777" w:rsidR="000232BF" w:rsidRDefault="000232BF">
      <w:pPr>
        <w:rPr>
          <w:rFonts w:ascii="Marianne" w:hAnsi="Marianne" w:cs="Arial"/>
        </w:rPr>
      </w:pPr>
    </w:p>
    <w:p w14:paraId="4B93AB19" w14:textId="77777777" w:rsidR="000232BF" w:rsidRDefault="000232B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B17BCDD" w14:textId="77777777" w:rsidR="000232BF" w:rsidRDefault="000232BF">
      <w:pPr>
        <w:jc w:val="both"/>
        <w:rPr>
          <w:rFonts w:ascii="Marianne" w:hAnsi="Marianne" w:cs="Arial"/>
          <w:i/>
          <w:sz w:val="18"/>
        </w:rPr>
      </w:pPr>
    </w:p>
    <w:p w14:paraId="58B561DF" w14:textId="77777777" w:rsidR="000232BF" w:rsidRDefault="000232BF">
      <w:pPr>
        <w:jc w:val="both"/>
        <w:rPr>
          <w:rFonts w:ascii="Marianne" w:hAnsi="Marianne" w:cs="Arial"/>
          <w:i/>
          <w:sz w:val="18"/>
        </w:rPr>
      </w:pPr>
    </w:p>
    <w:p w14:paraId="41787DF4" w14:textId="77777777" w:rsidR="000232BF" w:rsidRDefault="000232BF">
      <w:pPr>
        <w:jc w:val="both"/>
        <w:rPr>
          <w:rFonts w:ascii="Marianne" w:hAnsi="Marianne" w:cs="Arial"/>
          <w:i/>
          <w:sz w:val="18"/>
        </w:rPr>
      </w:pPr>
    </w:p>
    <w:p w14:paraId="4684E098" w14:textId="77777777" w:rsidR="000232BF" w:rsidRDefault="000232BF">
      <w:pPr>
        <w:jc w:val="both"/>
        <w:rPr>
          <w:rFonts w:ascii="Marianne" w:hAnsi="Marianne" w:cs="Arial"/>
          <w:i/>
          <w:sz w:val="18"/>
        </w:rPr>
      </w:pPr>
    </w:p>
    <w:p w14:paraId="72A8F0B8" w14:textId="77777777" w:rsidR="000232BF" w:rsidRDefault="000232BF">
      <w:pPr>
        <w:jc w:val="both"/>
        <w:rPr>
          <w:rFonts w:ascii="Marianne" w:hAnsi="Marianne" w:cs="Arial"/>
          <w:i/>
          <w:sz w:val="18"/>
        </w:rPr>
      </w:pPr>
    </w:p>
    <w:p w14:paraId="5627CA50" w14:textId="77777777" w:rsidR="000232BF" w:rsidRDefault="000232BF">
      <w:pPr>
        <w:jc w:val="both"/>
        <w:rPr>
          <w:rFonts w:ascii="Marianne" w:hAnsi="Marianne" w:cs="Arial"/>
          <w:i/>
          <w:sz w:val="18"/>
        </w:rPr>
      </w:pPr>
    </w:p>
    <w:p w14:paraId="4F89487C" w14:textId="77777777" w:rsidR="000232BF" w:rsidRDefault="000232BF">
      <w:pPr>
        <w:jc w:val="both"/>
        <w:rPr>
          <w:rFonts w:ascii="Marianne" w:hAnsi="Marianne" w:cs="Arial"/>
          <w:i/>
          <w:sz w:val="18"/>
        </w:rPr>
      </w:pPr>
    </w:p>
    <w:p w14:paraId="60AEACB0" w14:textId="77777777" w:rsidR="000232BF" w:rsidRDefault="000232B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823CE81" w14:textId="77777777" w:rsidR="000232BF" w:rsidRDefault="000232BF">
      <w:pPr>
        <w:jc w:val="both"/>
        <w:rPr>
          <w:rFonts w:ascii="Marianne" w:hAnsi="Marianne" w:cs="Arial"/>
          <w:i/>
          <w:sz w:val="18"/>
        </w:rPr>
      </w:pPr>
    </w:p>
    <w:p w14:paraId="00B5FA4B" w14:textId="77777777" w:rsidR="000232BF" w:rsidRDefault="000232BF">
      <w:pPr>
        <w:jc w:val="both"/>
        <w:rPr>
          <w:rFonts w:ascii="Marianne" w:hAnsi="Marianne" w:cs="Arial"/>
          <w:i/>
          <w:sz w:val="18"/>
        </w:rPr>
      </w:pPr>
    </w:p>
    <w:p w14:paraId="604FB10A" w14:textId="77777777" w:rsidR="000232BF" w:rsidRDefault="000232BF">
      <w:pPr>
        <w:jc w:val="both"/>
        <w:rPr>
          <w:rFonts w:ascii="Marianne" w:hAnsi="Marianne" w:cs="Arial"/>
          <w:i/>
          <w:sz w:val="18"/>
        </w:rPr>
      </w:pPr>
    </w:p>
    <w:p w14:paraId="6C47A366" w14:textId="77777777" w:rsidR="000232BF" w:rsidRDefault="000232BF">
      <w:pPr>
        <w:jc w:val="both"/>
        <w:rPr>
          <w:rFonts w:ascii="Marianne" w:hAnsi="Marianne" w:cs="Arial"/>
          <w:i/>
          <w:sz w:val="18"/>
        </w:rPr>
      </w:pPr>
    </w:p>
    <w:p w14:paraId="13547266" w14:textId="77777777" w:rsidR="000232BF" w:rsidRDefault="000232BF">
      <w:pPr>
        <w:jc w:val="both"/>
        <w:rPr>
          <w:rFonts w:ascii="Marianne" w:hAnsi="Marianne" w:cs="Arial"/>
          <w:i/>
          <w:sz w:val="18"/>
        </w:rPr>
      </w:pPr>
    </w:p>
    <w:p w14:paraId="29B56DBA" w14:textId="77777777" w:rsidR="000232BF" w:rsidRDefault="000232BF">
      <w:pPr>
        <w:jc w:val="both"/>
        <w:rPr>
          <w:rFonts w:ascii="Marianne" w:hAnsi="Marianne" w:cs="Arial"/>
          <w:i/>
          <w:sz w:val="18"/>
        </w:rPr>
      </w:pPr>
    </w:p>
    <w:p w14:paraId="303F34AA" w14:textId="77777777" w:rsidR="000232BF" w:rsidRDefault="000232BF">
      <w:pPr>
        <w:jc w:val="both"/>
        <w:rPr>
          <w:rFonts w:ascii="Marianne" w:hAnsi="Marianne" w:cs="Arial"/>
          <w:i/>
          <w:sz w:val="18"/>
        </w:rPr>
      </w:pPr>
    </w:p>
    <w:p w14:paraId="03D42B2A" w14:textId="77777777" w:rsidR="000232BF" w:rsidRDefault="000232BF">
      <w:pPr>
        <w:jc w:val="both"/>
        <w:rPr>
          <w:rFonts w:ascii="Marianne" w:hAnsi="Marianne" w:cs="Arial"/>
          <w:i/>
          <w:sz w:val="18"/>
        </w:rPr>
      </w:pPr>
    </w:p>
    <w:p w14:paraId="7D888FB8" w14:textId="77777777" w:rsidR="000232BF" w:rsidRDefault="000232BF">
      <w:pPr>
        <w:pStyle w:val="En-tte"/>
        <w:tabs>
          <w:tab w:val="clear" w:pos="4536"/>
          <w:tab w:val="clear" w:pos="9072"/>
          <w:tab w:val="left" w:pos="0"/>
          <w:tab w:val="left" w:pos="2160"/>
        </w:tabs>
        <w:jc w:val="both"/>
        <w:rPr>
          <w:rFonts w:ascii="Marianne" w:hAnsi="Marianne" w:cs="Arial"/>
          <w:i/>
          <w:sz w:val="18"/>
        </w:rPr>
      </w:pPr>
    </w:p>
    <w:p w14:paraId="7AFE7F26" w14:textId="77777777" w:rsidR="000232BF" w:rsidRDefault="000232BF">
      <w:pPr>
        <w:pStyle w:val="En-tte"/>
        <w:tabs>
          <w:tab w:val="clear" w:pos="4536"/>
          <w:tab w:val="clear" w:pos="9072"/>
          <w:tab w:val="left" w:pos="0"/>
          <w:tab w:val="left" w:pos="2160"/>
        </w:tabs>
        <w:jc w:val="both"/>
        <w:rPr>
          <w:rFonts w:ascii="Marianne" w:hAnsi="Marianne" w:cs="Arial"/>
          <w:b/>
          <w:bCs/>
          <w:sz w:val="22"/>
          <w:szCs w:val="22"/>
        </w:rPr>
      </w:pPr>
    </w:p>
    <w:p w14:paraId="1060D802" w14:textId="77777777" w:rsidR="000232BF" w:rsidRDefault="000232B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E4B7A4C" w14:textId="77777777" w:rsidR="000232BF" w:rsidRDefault="000232B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09FB0F1" w14:textId="77777777" w:rsidR="000232BF" w:rsidRDefault="000232BF">
      <w:pPr>
        <w:jc w:val="both"/>
        <w:rPr>
          <w:rFonts w:ascii="Marianne" w:hAnsi="Marianne" w:cs="Arial"/>
          <w:sz w:val="18"/>
        </w:rPr>
      </w:pPr>
    </w:p>
    <w:p w14:paraId="6953E6CA" w14:textId="77777777" w:rsidR="000232BF" w:rsidRDefault="000232B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C9BA09" w14:textId="77777777" w:rsidR="000232BF" w:rsidRDefault="000232BF">
      <w:pPr>
        <w:ind w:left="284"/>
        <w:jc w:val="both"/>
        <w:rPr>
          <w:rFonts w:ascii="Marianne" w:hAnsi="Marianne" w:cs="Arial"/>
          <w:sz w:val="16"/>
        </w:rPr>
      </w:pPr>
    </w:p>
    <w:p w14:paraId="1FF2BF44" w14:textId="77777777" w:rsidR="000232BF" w:rsidRDefault="000232BF">
      <w:pPr>
        <w:ind w:left="284"/>
        <w:jc w:val="both"/>
        <w:rPr>
          <w:rFonts w:ascii="Marianne" w:hAnsi="Marianne" w:cs="Arial"/>
          <w:sz w:val="16"/>
        </w:rPr>
      </w:pPr>
    </w:p>
    <w:p w14:paraId="3EA05EEE" w14:textId="77777777" w:rsidR="000232BF" w:rsidRDefault="000232BF">
      <w:pPr>
        <w:ind w:left="284"/>
        <w:jc w:val="both"/>
        <w:rPr>
          <w:rFonts w:ascii="Marianne" w:hAnsi="Marianne" w:cs="Arial"/>
          <w:sz w:val="16"/>
        </w:rPr>
      </w:pPr>
    </w:p>
    <w:p w14:paraId="2966B863" w14:textId="77777777" w:rsidR="000232BF" w:rsidRDefault="000232B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4BC8554" w14:textId="77777777" w:rsidR="000232BF" w:rsidRDefault="000232BF">
      <w:pPr>
        <w:ind w:left="284"/>
        <w:jc w:val="both"/>
        <w:rPr>
          <w:rFonts w:ascii="Marianne" w:hAnsi="Marianne" w:cs="Arial"/>
          <w:sz w:val="16"/>
        </w:rPr>
      </w:pPr>
    </w:p>
    <w:p w14:paraId="2F53DFC7" w14:textId="77777777" w:rsidR="000232BF" w:rsidRDefault="000232BF">
      <w:pPr>
        <w:ind w:left="284"/>
        <w:jc w:val="both"/>
        <w:rPr>
          <w:rFonts w:ascii="Marianne" w:hAnsi="Marianne" w:cs="Arial"/>
          <w:sz w:val="16"/>
        </w:rPr>
      </w:pPr>
    </w:p>
    <w:p w14:paraId="3FBC9D39" w14:textId="77777777" w:rsidR="000232BF" w:rsidRDefault="000232BF">
      <w:pPr>
        <w:ind w:left="284"/>
        <w:jc w:val="both"/>
        <w:rPr>
          <w:rFonts w:ascii="Marianne" w:hAnsi="Marianne" w:cs="Arial"/>
          <w:sz w:val="16"/>
        </w:rPr>
      </w:pPr>
    </w:p>
    <w:p w14:paraId="41E87BEF" w14:textId="77777777" w:rsidR="000232BF" w:rsidRDefault="000232BF">
      <w:pPr>
        <w:ind w:left="284"/>
        <w:jc w:val="both"/>
        <w:rPr>
          <w:rFonts w:ascii="Marianne" w:hAnsi="Marianne" w:cs="Arial"/>
          <w:sz w:val="16"/>
        </w:rPr>
      </w:pPr>
    </w:p>
    <w:p w14:paraId="0EE74CB4" w14:textId="77777777" w:rsidR="000232BF" w:rsidRDefault="000232B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08ECE645" w14:textId="77777777">
        <w:trPr>
          <w:trHeight w:val="653"/>
        </w:trPr>
        <w:tc>
          <w:tcPr>
            <w:tcW w:w="9994" w:type="dxa"/>
            <w:shd w:val="clear" w:color="auto" w:fill="465F9D"/>
          </w:tcPr>
          <w:p w14:paraId="5A7656CD" w14:textId="77777777" w:rsidR="000232BF" w:rsidRDefault="000232B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034A98D9"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5FD65DA6" w14:textId="77777777" w:rsidR="000232BF" w:rsidRDefault="000232B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DD39893" w14:textId="77777777" w:rsidR="000232BF" w:rsidRDefault="000232BF">
      <w:pPr>
        <w:ind w:left="284"/>
        <w:rPr>
          <w:rFonts w:ascii="Marianne" w:hAnsi="Marianne" w:cs="Arial"/>
        </w:rPr>
      </w:pPr>
    </w:p>
    <w:p w14:paraId="79912620" w14:textId="77777777" w:rsidR="000232BF" w:rsidRDefault="000232B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0709AF3" w14:textId="77777777" w:rsidR="000232BF" w:rsidRDefault="000232B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33EC887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AF549E7" w14:textId="77777777" w:rsidR="000232BF" w:rsidRDefault="000232B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F20CC6D" w14:textId="77777777" w:rsidR="000232BF" w:rsidRDefault="000232B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84F6391" w14:textId="77777777" w:rsidR="000232BF" w:rsidRDefault="000232B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8AB6FCC" w14:textId="77777777" w:rsidR="000232BF" w:rsidRDefault="000232B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57AED793"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43C7FF9" w14:textId="77777777" w:rsidR="000232BF" w:rsidRDefault="000232B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0062A27" w14:textId="77777777" w:rsidR="000232BF" w:rsidRDefault="000232BF">
            <w:pPr>
              <w:tabs>
                <w:tab w:val="left" w:pos="864"/>
              </w:tabs>
              <w:snapToGrid w:val="0"/>
              <w:spacing w:before="120" w:after="120"/>
              <w:rPr>
                <w:rFonts w:ascii="Marianne" w:hAnsi="Marianne" w:cs="Arial"/>
                <w:sz w:val="16"/>
                <w:szCs w:val="16"/>
              </w:rPr>
            </w:pPr>
          </w:p>
          <w:p w14:paraId="378C0AF0" w14:textId="77777777" w:rsidR="000232BF" w:rsidRDefault="000232B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28C5AE7" w14:textId="77777777" w:rsidR="000232BF" w:rsidRDefault="000232B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D880EDC" w14:textId="77777777" w:rsidR="000232BF" w:rsidRDefault="000232BF">
            <w:pPr>
              <w:tabs>
                <w:tab w:val="left" w:pos="864"/>
              </w:tabs>
              <w:snapToGrid w:val="0"/>
              <w:spacing w:before="120" w:after="120"/>
              <w:jc w:val="right"/>
              <w:rPr>
                <w:rFonts w:ascii="Marianne" w:hAnsi="Marianne" w:cs="Arial"/>
                <w:sz w:val="16"/>
                <w:szCs w:val="16"/>
              </w:rPr>
            </w:pPr>
          </w:p>
        </w:tc>
      </w:tr>
      <w:tr w:rsidR="00000000" w14:paraId="4803099A" w14:textId="77777777">
        <w:trPr>
          <w:trHeight w:val="737"/>
        </w:trPr>
        <w:tc>
          <w:tcPr>
            <w:tcW w:w="2566" w:type="dxa"/>
            <w:tcBorders>
              <w:left w:val="single" w:sz="8" w:space="0" w:color="000000"/>
              <w:bottom w:val="single" w:sz="8" w:space="0" w:color="000000"/>
            </w:tcBorders>
            <w:shd w:val="clear" w:color="auto" w:fill="auto"/>
          </w:tcPr>
          <w:p w14:paraId="69911172" w14:textId="77777777" w:rsidR="000232BF" w:rsidRDefault="000232B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D572398" w14:textId="77777777" w:rsidR="000232BF" w:rsidRDefault="000232BF">
            <w:pPr>
              <w:tabs>
                <w:tab w:val="left" w:pos="864"/>
              </w:tabs>
              <w:snapToGrid w:val="0"/>
              <w:spacing w:before="120" w:after="120"/>
              <w:rPr>
                <w:rFonts w:ascii="Marianne" w:hAnsi="Marianne" w:cs="Arial"/>
                <w:sz w:val="16"/>
                <w:szCs w:val="16"/>
              </w:rPr>
            </w:pPr>
          </w:p>
          <w:p w14:paraId="12FD6E9D" w14:textId="77777777" w:rsidR="000232BF" w:rsidRDefault="000232B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F894232" w14:textId="77777777" w:rsidR="000232BF" w:rsidRDefault="000232BF">
            <w:pPr>
              <w:tabs>
                <w:tab w:val="left" w:pos="864"/>
              </w:tabs>
              <w:snapToGrid w:val="0"/>
              <w:spacing w:before="120" w:after="120"/>
              <w:jc w:val="right"/>
              <w:rPr>
                <w:rFonts w:ascii="Marianne" w:hAnsi="Marianne" w:cs="Arial"/>
                <w:sz w:val="16"/>
                <w:szCs w:val="16"/>
              </w:rPr>
            </w:pPr>
          </w:p>
          <w:p w14:paraId="6FBD44BD" w14:textId="77777777" w:rsidR="000232BF" w:rsidRDefault="000232B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B02F8ED" w14:textId="77777777" w:rsidR="000232BF" w:rsidRDefault="000232BF">
            <w:pPr>
              <w:tabs>
                <w:tab w:val="left" w:pos="864"/>
              </w:tabs>
              <w:snapToGrid w:val="0"/>
              <w:spacing w:before="120" w:after="120"/>
              <w:jc w:val="right"/>
              <w:rPr>
                <w:rFonts w:ascii="Marianne" w:hAnsi="Marianne" w:cs="Arial"/>
                <w:sz w:val="16"/>
                <w:szCs w:val="16"/>
              </w:rPr>
            </w:pPr>
          </w:p>
          <w:p w14:paraId="4C147616" w14:textId="77777777" w:rsidR="000232BF" w:rsidRDefault="000232B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7942A18" w14:textId="77777777" w:rsidR="000232BF" w:rsidRDefault="000232BF">
      <w:pPr>
        <w:tabs>
          <w:tab w:val="left" w:pos="864"/>
        </w:tabs>
        <w:jc w:val="both"/>
        <w:rPr>
          <w:rFonts w:ascii="Marianne" w:hAnsi="Marianne" w:cs="Arial"/>
        </w:rPr>
      </w:pPr>
    </w:p>
    <w:p w14:paraId="4A1FA9B1" w14:textId="77777777" w:rsidR="000232BF" w:rsidRDefault="000232B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BBDD660" w14:textId="77777777" w:rsidR="000232BF" w:rsidRDefault="000232BF">
      <w:pPr>
        <w:tabs>
          <w:tab w:val="left" w:pos="864"/>
        </w:tabs>
        <w:jc w:val="both"/>
        <w:rPr>
          <w:rFonts w:ascii="Marianne" w:hAnsi="Marianne" w:cs="Arial"/>
        </w:rPr>
      </w:pPr>
    </w:p>
    <w:p w14:paraId="7CD5EA00" w14:textId="77777777" w:rsidR="000232BF" w:rsidRDefault="000232BF">
      <w:pPr>
        <w:tabs>
          <w:tab w:val="left" w:pos="864"/>
        </w:tabs>
        <w:ind w:left="567"/>
        <w:jc w:val="both"/>
        <w:rPr>
          <w:rFonts w:ascii="Marianne" w:hAnsi="Marianne" w:cs="Arial"/>
        </w:rPr>
      </w:pPr>
      <w:r>
        <w:rPr>
          <w:rFonts w:ascii="Marianne" w:hAnsi="Marianne" w:cs="Arial"/>
        </w:rPr>
        <w:t>……./…………./……</w:t>
      </w:r>
    </w:p>
    <w:p w14:paraId="357F0CFE" w14:textId="77777777" w:rsidR="000232BF" w:rsidRDefault="000232BF">
      <w:pPr>
        <w:tabs>
          <w:tab w:val="left" w:pos="864"/>
        </w:tabs>
        <w:jc w:val="both"/>
        <w:rPr>
          <w:rFonts w:ascii="Marianne" w:hAnsi="Marianne" w:cs="Arial"/>
        </w:rPr>
      </w:pPr>
    </w:p>
    <w:p w14:paraId="66224403" w14:textId="77777777" w:rsidR="000232BF" w:rsidRDefault="000232B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B981BD4" w14:textId="77777777" w:rsidR="000232BF" w:rsidRDefault="000232B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5706DB5" w14:textId="77777777" w:rsidR="000232BF" w:rsidRDefault="000232B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52D7C7D" w14:textId="77777777" w:rsidR="000232BF" w:rsidRDefault="000232BF">
      <w:pPr>
        <w:tabs>
          <w:tab w:val="left" w:pos="864"/>
        </w:tabs>
        <w:jc w:val="both"/>
        <w:rPr>
          <w:rFonts w:ascii="Marianne" w:hAnsi="Marianne" w:cs="Arial"/>
        </w:rPr>
      </w:pPr>
    </w:p>
    <w:p w14:paraId="1D0DA90B" w14:textId="77777777" w:rsidR="000232BF" w:rsidRDefault="000232B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01AD879" w14:textId="77777777" w:rsidR="000232BF" w:rsidRDefault="000232B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10EF6CC2"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4C2BF6F0" w14:textId="77777777" w:rsidR="000232BF" w:rsidRDefault="000232B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DAD3253" w14:textId="77777777" w:rsidR="000232BF" w:rsidRDefault="000232BF">
      <w:pPr>
        <w:tabs>
          <w:tab w:val="left" w:pos="864"/>
        </w:tabs>
        <w:jc w:val="both"/>
        <w:rPr>
          <w:rFonts w:ascii="Marianne" w:hAnsi="Marianne" w:cs="Arial"/>
        </w:rPr>
      </w:pPr>
    </w:p>
    <w:p w14:paraId="08706B87" w14:textId="77777777" w:rsidR="000232BF" w:rsidRDefault="000232B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5BD9D78F" w14:textId="77777777" w:rsidR="000232BF" w:rsidRDefault="000232B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2F67A8" w14:textId="77777777" w:rsidR="000232BF" w:rsidRDefault="000232BF">
      <w:pPr>
        <w:rPr>
          <w:rFonts w:ascii="Marianne" w:hAnsi="Marianne" w:cs="Arial"/>
          <w:sz w:val="18"/>
        </w:rPr>
      </w:pPr>
    </w:p>
    <w:p w14:paraId="68A888A5" w14:textId="77777777" w:rsidR="000232BF" w:rsidRDefault="000232B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48F225F" w14:textId="77777777" w:rsidR="000232BF" w:rsidRDefault="000232BF">
      <w:pPr>
        <w:ind w:left="284"/>
        <w:rPr>
          <w:rFonts w:ascii="Marianne" w:hAnsi="Marianne" w:cs="Arial"/>
          <w:sz w:val="16"/>
        </w:rPr>
      </w:pPr>
    </w:p>
    <w:p w14:paraId="222656BA" w14:textId="77777777" w:rsidR="000232BF" w:rsidRDefault="000232BF">
      <w:pPr>
        <w:ind w:left="284"/>
        <w:rPr>
          <w:rFonts w:ascii="Marianne" w:hAnsi="Marianne" w:cs="Arial"/>
          <w:sz w:val="16"/>
        </w:rPr>
      </w:pPr>
    </w:p>
    <w:p w14:paraId="33D9EA99" w14:textId="77777777" w:rsidR="000232BF" w:rsidRDefault="000232BF">
      <w:pPr>
        <w:ind w:left="284"/>
        <w:rPr>
          <w:rFonts w:ascii="Marianne" w:hAnsi="Marianne" w:cs="Arial"/>
          <w:sz w:val="16"/>
        </w:rPr>
      </w:pPr>
    </w:p>
    <w:p w14:paraId="4A09BEEE" w14:textId="77777777" w:rsidR="000232BF" w:rsidRDefault="000232B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2EE9802" w14:textId="77777777" w:rsidR="000232BF" w:rsidRDefault="000232BF">
      <w:pPr>
        <w:ind w:left="284"/>
        <w:rPr>
          <w:rFonts w:ascii="Marianne" w:hAnsi="Marianne" w:cs="Arial"/>
        </w:rPr>
      </w:pPr>
    </w:p>
    <w:p w14:paraId="464A85FA" w14:textId="77777777" w:rsidR="000232BF" w:rsidRDefault="000232BF">
      <w:pPr>
        <w:ind w:left="284"/>
        <w:rPr>
          <w:rFonts w:ascii="Marianne" w:hAnsi="Marianne" w:cs="Arial"/>
        </w:rPr>
      </w:pPr>
    </w:p>
    <w:p w14:paraId="3402AE66" w14:textId="77777777" w:rsidR="000232BF" w:rsidRDefault="000232BF">
      <w:pPr>
        <w:ind w:left="284"/>
        <w:rPr>
          <w:rFonts w:ascii="Marianne" w:hAnsi="Marianne" w:cs="Arial"/>
        </w:rPr>
      </w:pPr>
    </w:p>
    <w:p w14:paraId="65E94C14" w14:textId="77777777" w:rsidR="000232BF" w:rsidRDefault="000232B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437EAE5F" w14:textId="77777777">
        <w:tc>
          <w:tcPr>
            <w:tcW w:w="9852" w:type="dxa"/>
            <w:shd w:val="clear" w:color="auto" w:fill="465F9D"/>
          </w:tcPr>
          <w:p w14:paraId="421890FA" w14:textId="77777777" w:rsidR="000232BF" w:rsidRDefault="000232B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DF44D66"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504A288E" w14:textId="77777777" w:rsidR="000232BF" w:rsidRDefault="000232B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802BC02" w14:textId="77777777" w:rsidR="000232BF" w:rsidRDefault="000232BF">
      <w:pPr>
        <w:pStyle w:val="En-tte"/>
        <w:tabs>
          <w:tab w:val="clear" w:pos="4536"/>
          <w:tab w:val="clear" w:pos="9072"/>
          <w:tab w:val="left" w:pos="0"/>
          <w:tab w:val="left" w:pos="2160"/>
        </w:tabs>
        <w:jc w:val="both"/>
        <w:rPr>
          <w:rFonts w:ascii="Marianne" w:hAnsi="Marianne" w:cs="Arial"/>
          <w:i/>
          <w:iCs/>
          <w:sz w:val="18"/>
          <w:szCs w:val="18"/>
        </w:rPr>
      </w:pPr>
    </w:p>
    <w:p w14:paraId="2BF36C33" w14:textId="77777777" w:rsidR="000232BF" w:rsidRDefault="000232B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48AA157" w14:textId="77777777" w:rsidR="000232BF" w:rsidRDefault="000232BF">
      <w:pPr>
        <w:pStyle w:val="En-tte"/>
        <w:tabs>
          <w:tab w:val="clear" w:pos="4536"/>
          <w:tab w:val="clear" w:pos="9072"/>
          <w:tab w:val="left" w:pos="864"/>
        </w:tabs>
        <w:rPr>
          <w:rFonts w:ascii="Marianne" w:hAnsi="Marianne" w:cs="Arial"/>
        </w:rPr>
      </w:pPr>
    </w:p>
    <w:p w14:paraId="455C6504" w14:textId="77777777" w:rsidR="000232BF" w:rsidRDefault="000232BF">
      <w:pPr>
        <w:pStyle w:val="En-tte"/>
        <w:tabs>
          <w:tab w:val="clear" w:pos="4536"/>
          <w:tab w:val="clear" w:pos="9072"/>
          <w:tab w:val="left" w:pos="864"/>
        </w:tabs>
        <w:rPr>
          <w:rFonts w:ascii="Marianne" w:hAnsi="Marianne" w:cs="Arial"/>
        </w:rPr>
      </w:pPr>
    </w:p>
    <w:p w14:paraId="049C1F33" w14:textId="77777777" w:rsidR="000232BF" w:rsidRDefault="000232BF">
      <w:pPr>
        <w:pStyle w:val="En-tte"/>
        <w:tabs>
          <w:tab w:val="clear" w:pos="4536"/>
          <w:tab w:val="clear" w:pos="9072"/>
          <w:tab w:val="left" w:pos="864"/>
        </w:tabs>
        <w:rPr>
          <w:rFonts w:ascii="Marianne" w:hAnsi="Marianne" w:cs="Arial"/>
        </w:rPr>
      </w:pPr>
    </w:p>
    <w:p w14:paraId="7465ABB6" w14:textId="77777777" w:rsidR="000232BF" w:rsidRDefault="000232BF">
      <w:pPr>
        <w:pStyle w:val="En-tte"/>
        <w:tabs>
          <w:tab w:val="clear" w:pos="4536"/>
          <w:tab w:val="clear" w:pos="9072"/>
          <w:tab w:val="left" w:pos="864"/>
        </w:tabs>
        <w:rPr>
          <w:rFonts w:ascii="Marianne" w:hAnsi="Marianne" w:cs="Arial"/>
        </w:rPr>
      </w:pPr>
    </w:p>
    <w:p w14:paraId="7B794A31" w14:textId="77777777" w:rsidR="000232BF" w:rsidRDefault="000232BF">
      <w:pPr>
        <w:pStyle w:val="En-tte"/>
        <w:tabs>
          <w:tab w:val="clear" w:pos="4536"/>
          <w:tab w:val="clear" w:pos="9072"/>
          <w:tab w:val="left" w:pos="864"/>
        </w:tabs>
        <w:rPr>
          <w:rFonts w:ascii="Marianne" w:hAnsi="Marianne" w:cs="Arial"/>
        </w:rPr>
      </w:pPr>
    </w:p>
    <w:p w14:paraId="77203B59" w14:textId="77777777" w:rsidR="000232BF" w:rsidRDefault="000232B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A91C7C9" w14:textId="77777777" w:rsidR="000232BF" w:rsidRDefault="000232BF">
      <w:pPr>
        <w:pStyle w:val="En-tte"/>
        <w:tabs>
          <w:tab w:val="clear" w:pos="4536"/>
          <w:tab w:val="clear" w:pos="9072"/>
          <w:tab w:val="left" w:pos="864"/>
        </w:tabs>
        <w:rPr>
          <w:rFonts w:ascii="Marianne" w:hAnsi="Marianne" w:cs="Arial"/>
        </w:rPr>
      </w:pPr>
    </w:p>
    <w:p w14:paraId="35AA26A3" w14:textId="77777777" w:rsidR="000232BF" w:rsidRDefault="000232B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B991308" w14:textId="77777777" w:rsidR="000232BF" w:rsidRDefault="000232B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7BEF41" w14:textId="77777777" w:rsidR="000232BF" w:rsidRDefault="000232BF">
      <w:pPr>
        <w:pStyle w:val="En-tte"/>
        <w:tabs>
          <w:tab w:val="left" w:pos="864"/>
        </w:tabs>
        <w:rPr>
          <w:rFonts w:ascii="Marianne" w:hAnsi="Marianne" w:cs="Arial"/>
        </w:rPr>
      </w:pPr>
    </w:p>
    <w:p w14:paraId="1F963FD2" w14:textId="77777777" w:rsidR="000232BF" w:rsidRDefault="000232BF">
      <w:pPr>
        <w:ind w:left="284"/>
        <w:rPr>
          <w:rFonts w:ascii="Marianne" w:hAnsi="Marianne" w:cs="Arial"/>
          <w:sz w:val="16"/>
        </w:rPr>
      </w:pPr>
      <w:r>
        <w:rPr>
          <w:rFonts w:ascii="Marianne" w:hAnsi="Marianne" w:cs="Arial"/>
          <w:sz w:val="16"/>
        </w:rPr>
        <w:t>- Adresse internet :</w:t>
      </w:r>
    </w:p>
    <w:p w14:paraId="621B1F66" w14:textId="77777777" w:rsidR="000232BF" w:rsidRDefault="000232BF">
      <w:pPr>
        <w:pStyle w:val="En-tte"/>
        <w:tabs>
          <w:tab w:val="left" w:pos="864"/>
        </w:tabs>
        <w:rPr>
          <w:rFonts w:ascii="Marianne" w:hAnsi="Marianne" w:cs="Arial"/>
        </w:rPr>
      </w:pPr>
    </w:p>
    <w:p w14:paraId="45906A2A" w14:textId="77777777" w:rsidR="000232BF" w:rsidRDefault="000232BF">
      <w:pPr>
        <w:pStyle w:val="En-tte"/>
        <w:tabs>
          <w:tab w:val="left" w:pos="864"/>
        </w:tabs>
        <w:rPr>
          <w:rFonts w:ascii="Marianne" w:hAnsi="Marianne" w:cs="Arial"/>
        </w:rPr>
      </w:pPr>
    </w:p>
    <w:p w14:paraId="5045AC7E" w14:textId="77777777" w:rsidR="000232BF" w:rsidRDefault="000232BF">
      <w:pPr>
        <w:ind w:left="284"/>
        <w:rPr>
          <w:rFonts w:ascii="Marianne" w:hAnsi="Marianne" w:cs="Arial"/>
          <w:sz w:val="16"/>
        </w:rPr>
      </w:pPr>
      <w:r>
        <w:rPr>
          <w:rFonts w:ascii="Marianne" w:hAnsi="Marianne" w:cs="Arial"/>
          <w:sz w:val="16"/>
        </w:rPr>
        <w:t>- Renseignements nécessaires pour y accéder :</w:t>
      </w:r>
    </w:p>
    <w:p w14:paraId="1BF73272" w14:textId="77777777" w:rsidR="000232BF" w:rsidRDefault="000232BF">
      <w:pPr>
        <w:ind w:left="284"/>
        <w:rPr>
          <w:rFonts w:ascii="Marianne" w:hAnsi="Marianne" w:cs="Arial"/>
          <w:sz w:val="16"/>
        </w:rPr>
      </w:pPr>
    </w:p>
    <w:p w14:paraId="7556FCA1" w14:textId="77777777" w:rsidR="000232BF" w:rsidRDefault="000232BF">
      <w:pPr>
        <w:ind w:left="284"/>
      </w:pPr>
    </w:p>
    <w:p w14:paraId="252695B1" w14:textId="77777777" w:rsidR="000232BF" w:rsidRDefault="000232B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1D4ED46A" w14:textId="77777777">
        <w:trPr>
          <w:trHeight w:val="712"/>
        </w:trPr>
        <w:tc>
          <w:tcPr>
            <w:tcW w:w="9710" w:type="dxa"/>
            <w:shd w:val="clear" w:color="auto" w:fill="465F9D"/>
          </w:tcPr>
          <w:p w14:paraId="54495BAD" w14:textId="77777777" w:rsidR="000232BF" w:rsidRDefault="000232B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437B4CE" w14:textId="77777777" w:rsidR="000232BF" w:rsidRDefault="000232B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8203BEC" w14:textId="77777777" w:rsidR="000232BF" w:rsidRDefault="000232B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w:t>
      </w:r>
      <w:r>
        <w:rPr>
          <w:rFonts w:ascii="Marianne" w:hAnsi="Marianne" w:cs="Arial"/>
          <w:i/>
          <w:sz w:val="18"/>
          <w:szCs w:val="18"/>
        </w:rPr>
        <w:t xml:space="preserve">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7A79498" w14:textId="77777777" w:rsidR="000232BF" w:rsidRDefault="000232BF">
      <w:pPr>
        <w:tabs>
          <w:tab w:val="left" w:pos="576"/>
        </w:tabs>
        <w:rPr>
          <w:rFonts w:ascii="Marianne" w:hAnsi="Marianne" w:cs="Arial"/>
          <w:iCs/>
        </w:rPr>
      </w:pPr>
    </w:p>
    <w:p w14:paraId="62FC461C" w14:textId="77777777" w:rsidR="000232BF" w:rsidRDefault="000232B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031A9789" w14:textId="77777777" w:rsidR="000232BF" w:rsidRDefault="000232BF">
      <w:pPr>
        <w:jc w:val="both"/>
        <w:rPr>
          <w:rFonts w:ascii="Marianne" w:hAnsi="Marianne" w:cs="Arial"/>
          <w:i/>
          <w:iCs/>
          <w:sz w:val="18"/>
          <w:szCs w:val="18"/>
        </w:rPr>
      </w:pPr>
      <w:r>
        <w:rPr>
          <w:rFonts w:ascii="Marianne" w:hAnsi="Marianne" w:cs="Arial"/>
          <w:i/>
          <w:iCs/>
          <w:sz w:val="18"/>
          <w:szCs w:val="18"/>
        </w:rPr>
        <w:t>(Adapter le tableau autant que nécessaire)</w:t>
      </w:r>
    </w:p>
    <w:p w14:paraId="2E3423CF" w14:textId="77777777" w:rsidR="000232BF" w:rsidRDefault="000232B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3C4586A3" w14:textId="77777777">
        <w:trPr>
          <w:trHeight w:val="1200"/>
        </w:trPr>
        <w:tc>
          <w:tcPr>
            <w:tcW w:w="832" w:type="dxa"/>
            <w:tcBorders>
              <w:top w:val="single" w:sz="4" w:space="0" w:color="000000"/>
              <w:left w:val="single" w:sz="4" w:space="0" w:color="000000"/>
              <w:bottom w:val="single" w:sz="4" w:space="0" w:color="000000"/>
            </w:tcBorders>
            <w:vAlign w:val="center"/>
          </w:tcPr>
          <w:p w14:paraId="214E8928" w14:textId="77777777" w:rsidR="000232BF" w:rsidRDefault="000232BF">
            <w:pPr>
              <w:jc w:val="center"/>
              <w:rPr>
                <w:rFonts w:ascii="Marianne" w:hAnsi="Marianne" w:cs="Arial"/>
                <w:b/>
              </w:rPr>
            </w:pPr>
            <w:r>
              <w:rPr>
                <w:rFonts w:ascii="Marianne" w:hAnsi="Marianne" w:cs="Arial"/>
                <w:b/>
              </w:rPr>
              <w:t>N°</w:t>
            </w:r>
          </w:p>
          <w:p w14:paraId="5CF07C8D" w14:textId="77777777" w:rsidR="000232BF" w:rsidRDefault="000232BF">
            <w:pPr>
              <w:jc w:val="center"/>
              <w:rPr>
                <w:rFonts w:ascii="Marianne" w:hAnsi="Marianne" w:cs="Arial"/>
                <w:b/>
              </w:rPr>
            </w:pPr>
            <w:r>
              <w:rPr>
                <w:rFonts w:ascii="Marianne" w:hAnsi="Marianne" w:cs="Arial"/>
                <w:b/>
              </w:rPr>
              <w:t>du</w:t>
            </w:r>
          </w:p>
          <w:p w14:paraId="10E70FD5" w14:textId="77777777" w:rsidR="000232BF" w:rsidRDefault="000232B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B57135B" w14:textId="77777777" w:rsidR="000232BF" w:rsidRDefault="000232B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E4DA5" w14:textId="77777777" w:rsidR="000232BF" w:rsidRDefault="000232B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6E3BB9B8" w14:textId="77777777">
        <w:trPr>
          <w:trHeight w:val="1021"/>
        </w:trPr>
        <w:tc>
          <w:tcPr>
            <w:tcW w:w="832" w:type="dxa"/>
            <w:tcBorders>
              <w:top w:val="single" w:sz="4" w:space="0" w:color="000000"/>
              <w:left w:val="single" w:sz="4" w:space="0" w:color="000000"/>
            </w:tcBorders>
            <w:shd w:val="clear" w:color="auto" w:fill="B4C6E7"/>
          </w:tcPr>
          <w:p w14:paraId="524AF0EF" w14:textId="77777777" w:rsidR="000232BF" w:rsidRDefault="000232B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009D2DF" w14:textId="77777777" w:rsidR="000232BF" w:rsidRDefault="000232B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3EB8AE1" w14:textId="77777777" w:rsidR="000232BF" w:rsidRDefault="000232BF">
            <w:pPr>
              <w:snapToGrid w:val="0"/>
              <w:jc w:val="both"/>
              <w:rPr>
                <w:rFonts w:ascii="Marianne" w:hAnsi="Marianne" w:cs="Arial"/>
              </w:rPr>
            </w:pPr>
          </w:p>
        </w:tc>
      </w:tr>
      <w:tr w:rsidR="00000000" w14:paraId="605772C8" w14:textId="77777777">
        <w:trPr>
          <w:trHeight w:val="1021"/>
        </w:trPr>
        <w:tc>
          <w:tcPr>
            <w:tcW w:w="832" w:type="dxa"/>
            <w:tcBorders>
              <w:left w:val="single" w:sz="4" w:space="0" w:color="000000"/>
            </w:tcBorders>
          </w:tcPr>
          <w:p w14:paraId="0450BBD6"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auto"/>
          </w:tcPr>
          <w:p w14:paraId="2842BB1D"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3110E1F" w14:textId="77777777" w:rsidR="000232BF" w:rsidRDefault="000232BF">
            <w:pPr>
              <w:snapToGrid w:val="0"/>
              <w:jc w:val="both"/>
              <w:rPr>
                <w:rFonts w:ascii="Marianne" w:hAnsi="Marianne" w:cs="Arial"/>
              </w:rPr>
            </w:pPr>
          </w:p>
        </w:tc>
      </w:tr>
      <w:tr w:rsidR="00000000" w14:paraId="49512FED" w14:textId="77777777">
        <w:trPr>
          <w:trHeight w:val="1021"/>
        </w:trPr>
        <w:tc>
          <w:tcPr>
            <w:tcW w:w="832" w:type="dxa"/>
            <w:tcBorders>
              <w:left w:val="single" w:sz="4" w:space="0" w:color="000000"/>
            </w:tcBorders>
            <w:shd w:val="clear" w:color="auto" w:fill="B4C6E7"/>
          </w:tcPr>
          <w:p w14:paraId="15DB535A"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B4C6E7"/>
          </w:tcPr>
          <w:p w14:paraId="1A195E5E"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A45F83D" w14:textId="77777777" w:rsidR="000232BF" w:rsidRDefault="000232BF">
            <w:pPr>
              <w:snapToGrid w:val="0"/>
              <w:jc w:val="both"/>
              <w:rPr>
                <w:rFonts w:ascii="Marianne" w:hAnsi="Marianne" w:cs="Arial"/>
              </w:rPr>
            </w:pPr>
          </w:p>
        </w:tc>
      </w:tr>
      <w:tr w:rsidR="00000000" w14:paraId="50C45A5F" w14:textId="77777777">
        <w:trPr>
          <w:trHeight w:val="1021"/>
        </w:trPr>
        <w:tc>
          <w:tcPr>
            <w:tcW w:w="832" w:type="dxa"/>
            <w:tcBorders>
              <w:left w:val="single" w:sz="4" w:space="0" w:color="000000"/>
            </w:tcBorders>
          </w:tcPr>
          <w:p w14:paraId="4AA862ED"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auto"/>
          </w:tcPr>
          <w:p w14:paraId="38E7F10B"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5170FC2" w14:textId="77777777" w:rsidR="000232BF" w:rsidRDefault="000232BF">
            <w:pPr>
              <w:snapToGrid w:val="0"/>
              <w:jc w:val="both"/>
              <w:rPr>
                <w:rFonts w:ascii="Marianne" w:hAnsi="Marianne" w:cs="Arial"/>
              </w:rPr>
            </w:pPr>
          </w:p>
        </w:tc>
      </w:tr>
      <w:tr w:rsidR="00000000" w14:paraId="082830A0" w14:textId="77777777">
        <w:trPr>
          <w:trHeight w:val="1021"/>
        </w:trPr>
        <w:tc>
          <w:tcPr>
            <w:tcW w:w="832" w:type="dxa"/>
            <w:tcBorders>
              <w:left w:val="single" w:sz="4" w:space="0" w:color="000000"/>
            </w:tcBorders>
            <w:shd w:val="clear" w:color="auto" w:fill="B4C6E7"/>
          </w:tcPr>
          <w:p w14:paraId="17CBC0A3"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B4C6E7"/>
          </w:tcPr>
          <w:p w14:paraId="7EA9E3AF"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690B2CC" w14:textId="77777777" w:rsidR="000232BF" w:rsidRDefault="000232BF">
            <w:pPr>
              <w:snapToGrid w:val="0"/>
              <w:jc w:val="both"/>
              <w:rPr>
                <w:rFonts w:ascii="Marianne" w:hAnsi="Marianne" w:cs="Arial"/>
              </w:rPr>
            </w:pPr>
          </w:p>
        </w:tc>
      </w:tr>
      <w:tr w:rsidR="00000000" w14:paraId="216E7E73" w14:textId="77777777">
        <w:trPr>
          <w:trHeight w:val="1021"/>
        </w:trPr>
        <w:tc>
          <w:tcPr>
            <w:tcW w:w="832" w:type="dxa"/>
            <w:tcBorders>
              <w:left w:val="single" w:sz="4" w:space="0" w:color="000000"/>
            </w:tcBorders>
          </w:tcPr>
          <w:p w14:paraId="08DE2EEA"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auto"/>
          </w:tcPr>
          <w:p w14:paraId="4EBA70BE"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840988" w14:textId="77777777" w:rsidR="000232BF" w:rsidRDefault="000232BF">
            <w:pPr>
              <w:snapToGrid w:val="0"/>
              <w:jc w:val="both"/>
              <w:rPr>
                <w:rFonts w:ascii="Marianne" w:hAnsi="Marianne" w:cs="Arial"/>
              </w:rPr>
            </w:pPr>
          </w:p>
        </w:tc>
      </w:tr>
      <w:tr w:rsidR="00000000" w14:paraId="51702A46" w14:textId="77777777">
        <w:trPr>
          <w:trHeight w:val="1021"/>
        </w:trPr>
        <w:tc>
          <w:tcPr>
            <w:tcW w:w="832" w:type="dxa"/>
            <w:tcBorders>
              <w:left w:val="single" w:sz="4" w:space="0" w:color="000000"/>
            </w:tcBorders>
            <w:shd w:val="clear" w:color="auto" w:fill="B4C6E7"/>
          </w:tcPr>
          <w:p w14:paraId="26F5C5AA"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B4C6E7"/>
          </w:tcPr>
          <w:p w14:paraId="3DACD3F7"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A4C6FF7" w14:textId="77777777" w:rsidR="000232BF" w:rsidRDefault="000232BF">
            <w:pPr>
              <w:snapToGrid w:val="0"/>
              <w:jc w:val="both"/>
              <w:rPr>
                <w:rFonts w:ascii="Marianne" w:hAnsi="Marianne" w:cs="Arial"/>
              </w:rPr>
            </w:pPr>
          </w:p>
        </w:tc>
      </w:tr>
      <w:tr w:rsidR="00000000" w14:paraId="1EF008E7" w14:textId="77777777">
        <w:trPr>
          <w:trHeight w:val="1021"/>
        </w:trPr>
        <w:tc>
          <w:tcPr>
            <w:tcW w:w="832" w:type="dxa"/>
            <w:tcBorders>
              <w:left w:val="single" w:sz="4" w:space="0" w:color="000000"/>
            </w:tcBorders>
          </w:tcPr>
          <w:p w14:paraId="5712AD93" w14:textId="77777777" w:rsidR="000232BF" w:rsidRDefault="000232BF">
            <w:pPr>
              <w:snapToGrid w:val="0"/>
              <w:jc w:val="both"/>
              <w:rPr>
                <w:rFonts w:ascii="Marianne" w:hAnsi="Marianne" w:cs="Arial"/>
              </w:rPr>
            </w:pPr>
          </w:p>
        </w:tc>
        <w:tc>
          <w:tcPr>
            <w:tcW w:w="4394" w:type="dxa"/>
            <w:tcBorders>
              <w:left w:val="single" w:sz="4" w:space="0" w:color="000000"/>
            </w:tcBorders>
            <w:shd w:val="clear" w:color="auto" w:fill="auto"/>
          </w:tcPr>
          <w:p w14:paraId="0299BAB2" w14:textId="77777777" w:rsidR="000232BF" w:rsidRDefault="000232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E9BED6B" w14:textId="77777777" w:rsidR="000232BF" w:rsidRDefault="000232BF">
            <w:pPr>
              <w:snapToGrid w:val="0"/>
              <w:jc w:val="both"/>
              <w:rPr>
                <w:rFonts w:ascii="Marianne" w:hAnsi="Marianne" w:cs="Arial"/>
              </w:rPr>
            </w:pPr>
          </w:p>
        </w:tc>
      </w:tr>
      <w:tr w:rsidR="00000000" w14:paraId="555F478D" w14:textId="77777777">
        <w:trPr>
          <w:trHeight w:val="1021"/>
        </w:trPr>
        <w:tc>
          <w:tcPr>
            <w:tcW w:w="832" w:type="dxa"/>
            <w:tcBorders>
              <w:left w:val="single" w:sz="4" w:space="0" w:color="000000"/>
              <w:bottom w:val="single" w:sz="4" w:space="0" w:color="000000"/>
            </w:tcBorders>
            <w:shd w:val="clear" w:color="auto" w:fill="B4C6E7"/>
          </w:tcPr>
          <w:p w14:paraId="79924707" w14:textId="77777777" w:rsidR="000232BF" w:rsidRDefault="000232B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7BBBD1D3" w14:textId="77777777" w:rsidR="000232BF" w:rsidRDefault="000232B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F6D7646" w14:textId="77777777" w:rsidR="000232BF" w:rsidRDefault="000232BF">
            <w:pPr>
              <w:snapToGrid w:val="0"/>
              <w:jc w:val="both"/>
              <w:rPr>
                <w:rFonts w:ascii="Marianne" w:hAnsi="Marianne" w:cs="Arial"/>
              </w:rPr>
            </w:pPr>
          </w:p>
        </w:tc>
      </w:tr>
    </w:tbl>
    <w:p w14:paraId="4348CA42" w14:textId="77777777" w:rsidR="000232BF" w:rsidRDefault="000232BF">
      <w:pPr>
        <w:pStyle w:val="En-tte"/>
        <w:tabs>
          <w:tab w:val="clear" w:pos="4536"/>
          <w:tab w:val="clear" w:pos="9072"/>
          <w:tab w:val="left" w:pos="864"/>
        </w:tabs>
        <w:rPr>
          <w:rFonts w:ascii="Marianne" w:hAnsi="Marianne" w:cs="Arial"/>
          <w:sz w:val="18"/>
          <w:szCs w:val="18"/>
        </w:rPr>
      </w:pPr>
    </w:p>
    <w:p w14:paraId="5A841E3E" w14:textId="77777777" w:rsidR="000232BF" w:rsidRDefault="000232BF">
      <w:pPr>
        <w:pStyle w:val="En-tte"/>
        <w:tabs>
          <w:tab w:val="clear" w:pos="4536"/>
          <w:tab w:val="clear" w:pos="9072"/>
          <w:tab w:val="left" w:pos="864"/>
        </w:tabs>
        <w:rPr>
          <w:rFonts w:ascii="Marianne" w:hAnsi="Marianne" w:cs="Arial"/>
          <w:sz w:val="18"/>
          <w:szCs w:val="18"/>
        </w:rPr>
      </w:pPr>
    </w:p>
    <w:p w14:paraId="19890951" w14:textId="77777777" w:rsidR="000232BF" w:rsidRDefault="000232B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139D8E6D" w14:textId="77777777">
        <w:trPr>
          <w:trHeight w:val="407"/>
        </w:trPr>
        <w:tc>
          <w:tcPr>
            <w:tcW w:w="9852" w:type="dxa"/>
            <w:shd w:val="clear" w:color="auto" w:fill="465F9D"/>
          </w:tcPr>
          <w:p w14:paraId="39372545" w14:textId="77777777" w:rsidR="000232BF" w:rsidRDefault="000232B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w:t>
            </w:r>
            <w:r>
              <w:rPr>
                <w:rFonts w:ascii="Marianne" w:hAnsi="Marianne" w:cs="Arial"/>
                <w:b/>
                <w:bCs/>
                <w:color w:val="FFFFFF"/>
                <w:sz w:val="22"/>
                <w:szCs w:val="22"/>
              </w:rPr>
              <w:t>nements spécifiques aux marchés publics de défense ou de sécurité</w:t>
            </w:r>
          </w:p>
        </w:tc>
      </w:tr>
    </w:tbl>
    <w:p w14:paraId="1E6DB495" w14:textId="77777777" w:rsidR="000232BF" w:rsidRDefault="000232BF">
      <w:pPr>
        <w:tabs>
          <w:tab w:val="left" w:pos="426"/>
        </w:tabs>
        <w:jc w:val="both"/>
        <w:rPr>
          <w:rFonts w:ascii="Marianne" w:hAnsi="Marianne" w:cs="Arial"/>
          <w:spacing w:val="-10"/>
        </w:rPr>
      </w:pPr>
    </w:p>
    <w:p w14:paraId="71B56874" w14:textId="77777777" w:rsidR="000232BF" w:rsidRDefault="000232B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753069" w14:textId="77777777" w:rsidR="000232BF" w:rsidRDefault="000232BF">
      <w:pPr>
        <w:tabs>
          <w:tab w:val="left" w:pos="426"/>
        </w:tabs>
        <w:jc w:val="both"/>
        <w:rPr>
          <w:rFonts w:ascii="Marianne" w:hAnsi="Marianne" w:cs="Arial"/>
          <w:spacing w:val="-10"/>
        </w:rPr>
      </w:pPr>
    </w:p>
    <w:p w14:paraId="45CF192A" w14:textId="77777777" w:rsidR="000232BF" w:rsidRDefault="000232BF">
      <w:pPr>
        <w:tabs>
          <w:tab w:val="left" w:pos="426"/>
        </w:tabs>
        <w:jc w:val="both"/>
        <w:rPr>
          <w:rFonts w:ascii="Marianne" w:hAnsi="Marianne" w:cs="Arial"/>
          <w:spacing w:val="-10"/>
        </w:rPr>
      </w:pPr>
    </w:p>
    <w:p w14:paraId="3505451D" w14:textId="77777777" w:rsidR="000232BF" w:rsidRDefault="000232BF">
      <w:pPr>
        <w:tabs>
          <w:tab w:val="left" w:pos="426"/>
        </w:tabs>
        <w:jc w:val="both"/>
        <w:rPr>
          <w:rFonts w:ascii="Marianne" w:hAnsi="Marianne" w:cs="Arial"/>
          <w:spacing w:val="-10"/>
        </w:rPr>
      </w:pPr>
    </w:p>
    <w:p w14:paraId="26392FBF" w14:textId="77777777" w:rsidR="000232BF" w:rsidRDefault="000232BF">
      <w:pPr>
        <w:tabs>
          <w:tab w:val="left" w:pos="426"/>
        </w:tabs>
        <w:jc w:val="both"/>
        <w:rPr>
          <w:rFonts w:ascii="Marianne" w:hAnsi="Marianne" w:cs="Arial"/>
          <w:spacing w:val="-10"/>
        </w:rPr>
      </w:pPr>
    </w:p>
    <w:p w14:paraId="7AE96D6D" w14:textId="77777777" w:rsidR="000232BF" w:rsidRDefault="000232BF">
      <w:pPr>
        <w:tabs>
          <w:tab w:val="left" w:pos="426"/>
        </w:tabs>
        <w:jc w:val="both"/>
        <w:rPr>
          <w:rFonts w:ascii="Marianne" w:hAnsi="Marianne" w:cs="Arial"/>
          <w:spacing w:val="-10"/>
        </w:rPr>
      </w:pPr>
    </w:p>
    <w:p w14:paraId="6817F3E5" w14:textId="77777777" w:rsidR="000232BF" w:rsidRDefault="000232BF">
      <w:pPr>
        <w:tabs>
          <w:tab w:val="left" w:pos="426"/>
        </w:tabs>
        <w:jc w:val="both"/>
        <w:rPr>
          <w:rFonts w:ascii="Marianne" w:hAnsi="Marianne" w:cs="Arial"/>
          <w:spacing w:val="-10"/>
        </w:rPr>
      </w:pPr>
    </w:p>
    <w:p w14:paraId="79F4776C" w14:textId="77777777" w:rsidR="000232BF" w:rsidRDefault="000232BF">
      <w:pPr>
        <w:tabs>
          <w:tab w:val="left" w:pos="426"/>
        </w:tabs>
        <w:jc w:val="both"/>
        <w:rPr>
          <w:rFonts w:ascii="Marianne" w:hAnsi="Marianne" w:cs="Arial"/>
          <w:spacing w:val="-10"/>
        </w:rPr>
      </w:pPr>
    </w:p>
    <w:p w14:paraId="32966545" w14:textId="77777777" w:rsidR="000232BF" w:rsidRDefault="000232BF">
      <w:pPr>
        <w:tabs>
          <w:tab w:val="left" w:pos="426"/>
        </w:tabs>
        <w:jc w:val="both"/>
        <w:rPr>
          <w:rFonts w:ascii="Marianne" w:hAnsi="Marianne" w:cs="Arial"/>
          <w:spacing w:val="-10"/>
        </w:rPr>
      </w:pPr>
    </w:p>
    <w:p w14:paraId="4EB7C56F" w14:textId="77777777" w:rsidR="000232BF" w:rsidRDefault="000232BF">
      <w:pPr>
        <w:tabs>
          <w:tab w:val="left" w:pos="426"/>
        </w:tabs>
        <w:jc w:val="both"/>
        <w:rPr>
          <w:rFonts w:ascii="Marianne" w:hAnsi="Marianne" w:cs="Arial"/>
          <w:spacing w:val="-10"/>
        </w:rPr>
      </w:pPr>
    </w:p>
    <w:p w14:paraId="7B1E0418" w14:textId="77777777" w:rsidR="000232BF" w:rsidRDefault="000232BF">
      <w:pPr>
        <w:tabs>
          <w:tab w:val="left" w:pos="426"/>
        </w:tabs>
        <w:jc w:val="both"/>
        <w:rPr>
          <w:rFonts w:ascii="Marianne" w:hAnsi="Marianne" w:cs="Arial"/>
          <w:spacing w:val="-10"/>
        </w:rPr>
      </w:pPr>
    </w:p>
    <w:p w14:paraId="49900594" w14:textId="77777777" w:rsidR="000232BF" w:rsidRDefault="000232B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3532D828" w14:textId="77777777" w:rsidR="000232BF" w:rsidRDefault="000232BF">
      <w:pPr>
        <w:tabs>
          <w:tab w:val="left" w:pos="426"/>
        </w:tabs>
        <w:jc w:val="both"/>
        <w:rPr>
          <w:rFonts w:ascii="Marianne" w:hAnsi="Marianne" w:cs="Arial"/>
          <w:spacing w:val="-10"/>
          <w:sz w:val="22"/>
          <w:szCs w:val="22"/>
        </w:rPr>
      </w:pPr>
    </w:p>
    <w:p w14:paraId="7A9B44C1" w14:textId="77777777" w:rsidR="000232BF" w:rsidRDefault="000232BF">
      <w:pPr>
        <w:tabs>
          <w:tab w:val="left" w:pos="426"/>
        </w:tabs>
        <w:jc w:val="both"/>
        <w:rPr>
          <w:rFonts w:ascii="Marianne" w:hAnsi="Marianne" w:cs="Arial"/>
          <w:spacing w:val="-10"/>
          <w:sz w:val="22"/>
          <w:szCs w:val="22"/>
        </w:rPr>
      </w:pPr>
    </w:p>
    <w:p w14:paraId="31A9923B" w14:textId="77777777" w:rsidR="000232BF" w:rsidRDefault="000232BF">
      <w:pPr>
        <w:tabs>
          <w:tab w:val="left" w:pos="426"/>
        </w:tabs>
        <w:jc w:val="both"/>
        <w:rPr>
          <w:rFonts w:ascii="Marianne" w:hAnsi="Marianne" w:cs="Arial"/>
          <w:spacing w:val="-10"/>
          <w:sz w:val="22"/>
          <w:szCs w:val="22"/>
        </w:rPr>
      </w:pPr>
    </w:p>
    <w:p w14:paraId="515BAD7C" w14:textId="77777777" w:rsidR="000232BF" w:rsidRDefault="000232BF">
      <w:pPr>
        <w:tabs>
          <w:tab w:val="left" w:pos="426"/>
        </w:tabs>
        <w:jc w:val="both"/>
        <w:rPr>
          <w:rFonts w:ascii="Marianne" w:hAnsi="Marianne" w:cs="Arial"/>
          <w:spacing w:val="-10"/>
          <w:sz w:val="22"/>
          <w:szCs w:val="22"/>
        </w:rPr>
      </w:pPr>
    </w:p>
    <w:p w14:paraId="451B55E6" w14:textId="77777777" w:rsidR="000232BF" w:rsidRDefault="000232BF">
      <w:pPr>
        <w:tabs>
          <w:tab w:val="left" w:pos="426"/>
        </w:tabs>
        <w:jc w:val="both"/>
        <w:rPr>
          <w:rFonts w:ascii="Marianne" w:hAnsi="Marianne" w:cs="Arial"/>
          <w:spacing w:val="-10"/>
          <w:sz w:val="22"/>
          <w:szCs w:val="22"/>
        </w:rPr>
      </w:pPr>
    </w:p>
    <w:p w14:paraId="44BB28F4" w14:textId="77777777" w:rsidR="000232BF" w:rsidRDefault="000232BF">
      <w:pPr>
        <w:tabs>
          <w:tab w:val="left" w:pos="426"/>
        </w:tabs>
        <w:jc w:val="both"/>
        <w:rPr>
          <w:rFonts w:ascii="Marianne" w:hAnsi="Marianne" w:cs="Arial"/>
          <w:spacing w:val="-10"/>
          <w:sz w:val="22"/>
          <w:szCs w:val="22"/>
        </w:rPr>
      </w:pPr>
    </w:p>
    <w:p w14:paraId="5B1EEEA8" w14:textId="77777777" w:rsidR="000232BF" w:rsidRDefault="000232BF">
      <w:pPr>
        <w:tabs>
          <w:tab w:val="left" w:pos="426"/>
        </w:tabs>
        <w:jc w:val="both"/>
        <w:rPr>
          <w:rFonts w:ascii="Marianne" w:hAnsi="Marianne" w:cs="Arial"/>
          <w:spacing w:val="-10"/>
          <w:sz w:val="22"/>
          <w:szCs w:val="22"/>
        </w:rPr>
      </w:pPr>
    </w:p>
    <w:p w14:paraId="4CB690F3" w14:textId="77777777" w:rsidR="000232BF" w:rsidRDefault="000232BF">
      <w:pPr>
        <w:tabs>
          <w:tab w:val="left" w:pos="426"/>
        </w:tabs>
        <w:jc w:val="both"/>
        <w:rPr>
          <w:rFonts w:ascii="Marianne" w:hAnsi="Marianne" w:cs="Arial"/>
          <w:spacing w:val="-10"/>
          <w:sz w:val="22"/>
          <w:szCs w:val="22"/>
        </w:rPr>
      </w:pPr>
    </w:p>
    <w:p w14:paraId="12E3A607" w14:textId="77777777" w:rsidR="000232BF" w:rsidRDefault="000232BF">
      <w:pPr>
        <w:tabs>
          <w:tab w:val="left" w:pos="426"/>
        </w:tabs>
        <w:jc w:val="both"/>
        <w:rPr>
          <w:rFonts w:ascii="Marianne" w:hAnsi="Marianne" w:cs="Arial"/>
          <w:spacing w:val="-10"/>
          <w:sz w:val="22"/>
          <w:szCs w:val="22"/>
        </w:rPr>
      </w:pPr>
    </w:p>
    <w:p w14:paraId="426515A9" w14:textId="77777777" w:rsidR="000232BF" w:rsidRDefault="000232BF">
      <w:pPr>
        <w:tabs>
          <w:tab w:val="left" w:pos="426"/>
        </w:tabs>
        <w:jc w:val="both"/>
        <w:rPr>
          <w:rFonts w:ascii="Marianne" w:hAnsi="Marianne" w:cs="Arial"/>
          <w:spacing w:val="-10"/>
          <w:sz w:val="22"/>
          <w:szCs w:val="22"/>
        </w:rPr>
      </w:pPr>
    </w:p>
    <w:p w14:paraId="3AFCDA4C" w14:textId="77777777" w:rsidR="000232BF" w:rsidRDefault="000232BF">
      <w:pPr>
        <w:tabs>
          <w:tab w:val="left" w:pos="426"/>
        </w:tabs>
        <w:jc w:val="both"/>
        <w:rPr>
          <w:rFonts w:ascii="Marianne" w:hAnsi="Marianne" w:cs="Arial"/>
          <w:spacing w:val="-10"/>
          <w:sz w:val="22"/>
          <w:szCs w:val="22"/>
        </w:rPr>
      </w:pPr>
    </w:p>
    <w:p w14:paraId="114F70A7" w14:textId="77777777" w:rsidR="000232BF" w:rsidRDefault="000232BF">
      <w:pPr>
        <w:tabs>
          <w:tab w:val="left" w:pos="426"/>
        </w:tabs>
        <w:jc w:val="both"/>
        <w:rPr>
          <w:rFonts w:ascii="Marianne" w:hAnsi="Marianne" w:cs="Arial"/>
          <w:spacing w:val="-10"/>
          <w:sz w:val="22"/>
          <w:szCs w:val="22"/>
        </w:rPr>
      </w:pPr>
    </w:p>
    <w:p w14:paraId="2FA15E62" w14:textId="77777777" w:rsidR="000232BF" w:rsidRDefault="000232BF">
      <w:pPr>
        <w:tabs>
          <w:tab w:val="left" w:pos="426"/>
        </w:tabs>
        <w:jc w:val="both"/>
        <w:rPr>
          <w:rFonts w:ascii="Marianne" w:hAnsi="Marianne" w:cs="Arial"/>
          <w:spacing w:val="-10"/>
          <w:sz w:val="22"/>
          <w:szCs w:val="22"/>
        </w:rPr>
      </w:pPr>
    </w:p>
    <w:p w14:paraId="5CAE936A" w14:textId="77777777" w:rsidR="000232BF" w:rsidRDefault="000232BF">
      <w:pPr>
        <w:tabs>
          <w:tab w:val="left" w:pos="426"/>
        </w:tabs>
        <w:jc w:val="both"/>
        <w:rPr>
          <w:rFonts w:ascii="Marianne" w:hAnsi="Marianne" w:cs="Arial"/>
          <w:spacing w:val="-10"/>
          <w:sz w:val="22"/>
          <w:szCs w:val="22"/>
        </w:rPr>
      </w:pPr>
    </w:p>
    <w:p w14:paraId="305A4417" w14:textId="77777777" w:rsidR="000232BF" w:rsidRDefault="000232BF">
      <w:pPr>
        <w:tabs>
          <w:tab w:val="left" w:pos="426"/>
        </w:tabs>
        <w:jc w:val="both"/>
        <w:rPr>
          <w:rFonts w:ascii="Marianne" w:hAnsi="Marianne" w:cs="Arial"/>
          <w:spacing w:val="-10"/>
          <w:sz w:val="22"/>
          <w:szCs w:val="22"/>
        </w:rPr>
      </w:pPr>
    </w:p>
    <w:p w14:paraId="11F3067E" w14:textId="77777777" w:rsidR="000232BF" w:rsidRDefault="000232BF">
      <w:pPr>
        <w:tabs>
          <w:tab w:val="left" w:pos="426"/>
        </w:tabs>
        <w:jc w:val="both"/>
        <w:rPr>
          <w:rFonts w:ascii="Marianne" w:hAnsi="Marianne" w:cs="Arial"/>
          <w:spacing w:val="-10"/>
          <w:sz w:val="22"/>
          <w:szCs w:val="22"/>
        </w:rPr>
      </w:pPr>
    </w:p>
    <w:p w14:paraId="334CC4F9" w14:textId="77777777" w:rsidR="000232BF" w:rsidRDefault="000232B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3506" w14:textId="77777777" w:rsidR="000232BF" w:rsidRDefault="000232BF">
      <w:r>
        <w:separator/>
      </w:r>
    </w:p>
  </w:endnote>
  <w:endnote w:type="continuationSeparator" w:id="0">
    <w:p w14:paraId="78121F3A" w14:textId="77777777" w:rsidR="000232BF" w:rsidRDefault="0002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04C27B1D" w14:textId="77777777">
      <w:trPr>
        <w:tblHeader/>
      </w:trPr>
      <w:tc>
        <w:tcPr>
          <w:tcW w:w="3513" w:type="dxa"/>
          <w:shd w:val="clear" w:color="auto" w:fill="66CCFF"/>
        </w:tcPr>
        <w:p w14:paraId="6E6820B2" w14:textId="77777777" w:rsidR="000232BF" w:rsidRDefault="000232B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2BBB4C32" w14:textId="33C5896C" w:rsidR="000232BF" w:rsidRDefault="004D5375">
          <w:pPr>
            <w:shd w:val="clear" w:color="auto" w:fill="66CCFF"/>
            <w:snapToGrid w:val="0"/>
            <w:jc w:val="center"/>
            <w:rPr>
              <w:rFonts w:ascii="Marianne" w:hAnsi="Marianne" w:cs="Arial"/>
              <w:b/>
              <w:bCs/>
            </w:rPr>
          </w:pPr>
          <w:r>
            <w:rPr>
              <w:rFonts w:ascii="Marianne" w:hAnsi="Marianne" w:cs="Arial"/>
              <w:b/>
              <w:i/>
              <w:iCs/>
            </w:rPr>
            <w:t>Consultation n° 2025-20</w:t>
          </w:r>
        </w:p>
      </w:tc>
      <w:tc>
        <w:tcPr>
          <w:tcW w:w="900" w:type="dxa"/>
          <w:shd w:val="clear" w:color="auto" w:fill="66CCFF"/>
        </w:tcPr>
        <w:p w14:paraId="4B66D3A2" w14:textId="77777777" w:rsidR="000232BF" w:rsidRDefault="000232B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D1D3E7" w14:textId="77777777" w:rsidR="000232BF" w:rsidRDefault="000232B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6BB2DE5" w14:textId="77777777" w:rsidR="000232BF" w:rsidRDefault="000232B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5DC7006" w14:textId="77777777" w:rsidR="000232BF" w:rsidRDefault="000232B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3F9AE59" w14:textId="77777777" w:rsidR="000232BF" w:rsidRDefault="000232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CF70" w14:textId="77777777" w:rsidR="000232BF" w:rsidRDefault="000232BF">
      <w:r>
        <w:separator/>
      </w:r>
    </w:p>
  </w:footnote>
  <w:footnote w:type="continuationSeparator" w:id="0">
    <w:p w14:paraId="0C135D0D" w14:textId="77777777" w:rsidR="000232BF" w:rsidRDefault="000232BF">
      <w:r>
        <w:continuationSeparator/>
      </w:r>
    </w:p>
  </w:footnote>
  <w:footnote w:id="1">
    <w:p w14:paraId="0E404865" w14:textId="77777777" w:rsidR="000232BF" w:rsidRDefault="000232B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32603C9" w14:textId="77777777" w:rsidR="000232BF" w:rsidRDefault="000232B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46C1F97" w14:textId="77777777" w:rsidR="000232BF" w:rsidRDefault="000232B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304E16F" w14:textId="77777777" w:rsidR="000232BF" w:rsidRDefault="000232B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37480396">
    <w:abstractNumId w:val="0"/>
  </w:num>
  <w:num w:numId="2" w16cid:durableId="466700793">
    <w:abstractNumId w:val="1"/>
  </w:num>
  <w:num w:numId="3" w16cid:durableId="335302698">
    <w:abstractNumId w:val="2"/>
  </w:num>
  <w:num w:numId="4" w16cid:durableId="334845017">
    <w:abstractNumId w:val="0"/>
  </w:num>
  <w:num w:numId="5" w16cid:durableId="436752545">
    <w:abstractNumId w:val="3"/>
  </w:num>
  <w:num w:numId="6" w16cid:durableId="2039313457">
    <w:abstractNumId w:val="5"/>
  </w:num>
  <w:num w:numId="7" w16cid:durableId="1334651444">
    <w:abstractNumId w:val="9"/>
  </w:num>
  <w:num w:numId="8" w16cid:durableId="1403597666">
    <w:abstractNumId w:val="7"/>
  </w:num>
  <w:num w:numId="9" w16cid:durableId="2046438915">
    <w:abstractNumId w:val="6"/>
    <w:lvlOverride w:ilvl="0"/>
    <w:lvlOverride w:ilvl="1"/>
    <w:lvlOverride w:ilvl="2"/>
    <w:lvlOverride w:ilvl="3"/>
    <w:lvlOverride w:ilvl="4"/>
    <w:lvlOverride w:ilvl="5"/>
    <w:lvlOverride w:ilvl="6"/>
    <w:lvlOverride w:ilvl="7"/>
    <w:lvlOverride w:ilvl="8"/>
  </w:num>
  <w:num w:numId="10" w16cid:durableId="1965109745">
    <w:abstractNumId w:val="3"/>
    <w:lvlOverride w:ilvl="0"/>
    <w:lvlOverride w:ilvl="1"/>
    <w:lvlOverride w:ilvl="2"/>
    <w:lvlOverride w:ilvl="3"/>
    <w:lvlOverride w:ilvl="4"/>
    <w:lvlOverride w:ilvl="5"/>
    <w:lvlOverride w:ilvl="6"/>
    <w:lvlOverride w:ilvl="7"/>
    <w:lvlOverride w:ilvl="8"/>
  </w:num>
  <w:num w:numId="11" w16cid:durableId="602570723">
    <w:abstractNumId w:val="4"/>
  </w:num>
  <w:num w:numId="12" w16cid:durableId="21404921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BDF"/>
    <w:rsid w:val="000232BF"/>
    <w:rsid w:val="00357396"/>
    <w:rsid w:val="004D5375"/>
    <w:rsid w:val="005C5B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32F0FAD"/>
  <w15:chartTrackingRefBased/>
  <w15:docId w15:val="{F7E5DE16-3F46-436E-98FB-7024C14C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3647</Words>
  <Characters>20063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SCHUH cyrielle</cp:lastModifiedBy>
  <cp:revision>2</cp:revision>
  <cp:lastPrinted>2023-09-26T08:15:00Z</cp:lastPrinted>
  <dcterms:created xsi:type="dcterms:W3CDTF">2026-02-12T14:42:00Z</dcterms:created>
  <dcterms:modified xsi:type="dcterms:W3CDTF">2026-02-12T14:42:00Z</dcterms:modified>
</cp:coreProperties>
</file>